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7DC5C" w14:textId="77777777" w:rsidR="001740D8" w:rsidRPr="00C81061" w:rsidRDefault="001740D8">
      <w:pPr>
        <w:rPr>
          <w:rFonts w:ascii="Arial" w:hAnsi="Arial" w:cs="Arial"/>
          <w:sz w:val="24"/>
        </w:rPr>
      </w:pPr>
    </w:p>
    <w:p w14:paraId="77ADA968" w14:textId="77777777" w:rsidR="001740D8" w:rsidRPr="00C81061" w:rsidRDefault="001740D8">
      <w:pPr>
        <w:rPr>
          <w:rFonts w:ascii="Arial" w:hAnsi="Arial" w:cs="Arial"/>
          <w:sz w:val="24"/>
        </w:rPr>
      </w:pPr>
    </w:p>
    <w:p w14:paraId="5C4901E0" w14:textId="77777777" w:rsidR="001740D8" w:rsidRPr="00C81061" w:rsidRDefault="001740D8">
      <w:pPr>
        <w:rPr>
          <w:rFonts w:ascii="Arial" w:hAnsi="Arial" w:cs="Arial"/>
          <w:sz w:val="24"/>
        </w:rPr>
      </w:pPr>
    </w:p>
    <w:p w14:paraId="77D9DB65" w14:textId="77777777" w:rsidR="008049C8" w:rsidRPr="00C81061" w:rsidRDefault="008049C8">
      <w:pPr>
        <w:rPr>
          <w:rFonts w:ascii="Arial" w:hAnsi="Arial" w:cs="Arial"/>
          <w:sz w:val="24"/>
        </w:rPr>
      </w:pPr>
    </w:p>
    <w:p w14:paraId="7BC2968B" w14:textId="77777777" w:rsidR="008049C8" w:rsidRPr="00C81061" w:rsidRDefault="008049C8">
      <w:pPr>
        <w:rPr>
          <w:rFonts w:ascii="Arial" w:hAnsi="Arial" w:cs="Arial"/>
          <w:sz w:val="24"/>
        </w:rPr>
      </w:pPr>
    </w:p>
    <w:p w14:paraId="73163F37" w14:textId="4D702D7D" w:rsidR="008049C8" w:rsidRPr="00C81061" w:rsidRDefault="00BF2885" w:rsidP="00BF2885">
      <w:pPr>
        <w:tabs>
          <w:tab w:val="left" w:pos="3120"/>
        </w:tabs>
        <w:rPr>
          <w:rFonts w:ascii="Arial" w:hAnsi="Arial" w:cs="Arial"/>
          <w:sz w:val="24"/>
        </w:rPr>
      </w:pPr>
      <w:r>
        <w:rPr>
          <w:rFonts w:ascii="Arial" w:hAnsi="Arial" w:cs="Arial"/>
          <w:sz w:val="24"/>
        </w:rPr>
        <w:tab/>
      </w:r>
    </w:p>
    <w:p w14:paraId="37841066" w14:textId="77777777" w:rsidR="008049C8" w:rsidRPr="00C81061" w:rsidRDefault="008049C8">
      <w:pPr>
        <w:rPr>
          <w:rFonts w:ascii="Arial" w:hAnsi="Arial" w:cs="Arial"/>
          <w:sz w:val="24"/>
        </w:rPr>
      </w:pPr>
    </w:p>
    <w:p w14:paraId="6075F6CA" w14:textId="77777777" w:rsidR="008049C8" w:rsidRPr="00C81061" w:rsidRDefault="008049C8">
      <w:pPr>
        <w:rPr>
          <w:rFonts w:ascii="Arial" w:hAnsi="Arial" w:cs="Arial"/>
          <w:sz w:val="24"/>
        </w:rPr>
      </w:pPr>
    </w:p>
    <w:p w14:paraId="28898624" w14:textId="77777777" w:rsidR="001740D8" w:rsidRPr="00C81061" w:rsidRDefault="001740D8">
      <w:pPr>
        <w:rPr>
          <w:rFonts w:ascii="Arial" w:hAnsi="Arial" w:cs="Arial"/>
          <w:sz w:val="24"/>
        </w:rPr>
      </w:pPr>
    </w:p>
    <w:p w14:paraId="3EEBD5FD" w14:textId="77777777" w:rsidR="001740D8" w:rsidRPr="00A659D8" w:rsidRDefault="001740D8" w:rsidP="00A659D8">
      <w:pPr>
        <w:pStyle w:val="Titre5"/>
        <w:spacing w:before="0" w:after="60"/>
        <w:ind w:left="1586"/>
        <w:rPr>
          <w:rFonts w:ascii="Arial" w:hAnsi="Arial" w:cs="Arial"/>
          <w:caps/>
          <w:smallCaps w:val="0"/>
          <w:color w:val="000000"/>
          <w:kern w:val="22"/>
          <w:sz w:val="36"/>
        </w:rPr>
      </w:pPr>
      <w:r w:rsidRPr="00A659D8">
        <w:rPr>
          <w:rFonts w:ascii="Arial" w:hAnsi="Arial" w:cs="Arial"/>
          <w:caps/>
          <w:smallCaps w:val="0"/>
          <w:color w:val="000000"/>
          <w:kern w:val="22"/>
          <w:sz w:val="36"/>
        </w:rPr>
        <w:t>Caisse d’Allocations Familiales de Paris</w:t>
      </w:r>
    </w:p>
    <w:p w14:paraId="787D2C9D" w14:textId="7FC59EB1" w:rsidR="001740D8" w:rsidRPr="00A659D8" w:rsidRDefault="001740D8" w:rsidP="00A659D8">
      <w:pPr>
        <w:pStyle w:val="Titre5"/>
        <w:spacing w:before="0" w:after="60"/>
        <w:ind w:left="1586"/>
        <w:rPr>
          <w:rFonts w:ascii="Arial" w:hAnsi="Arial" w:cs="Arial"/>
          <w:caps/>
          <w:smallCaps w:val="0"/>
          <w:color w:val="000000"/>
          <w:kern w:val="22"/>
          <w:sz w:val="28"/>
          <w:szCs w:val="28"/>
        </w:rPr>
      </w:pPr>
      <w:r w:rsidRPr="00A659D8">
        <w:rPr>
          <w:rFonts w:ascii="Arial" w:hAnsi="Arial" w:cs="Arial"/>
          <w:caps/>
          <w:smallCaps w:val="0"/>
          <w:color w:val="000000"/>
          <w:kern w:val="22"/>
          <w:sz w:val="28"/>
          <w:szCs w:val="28"/>
        </w:rPr>
        <w:t>50 rue du Docteur Finlay</w:t>
      </w:r>
    </w:p>
    <w:p w14:paraId="75257DD7" w14:textId="46A3B664" w:rsidR="001740D8" w:rsidRPr="00A659D8" w:rsidRDefault="001740D8" w:rsidP="00A659D8">
      <w:pPr>
        <w:pStyle w:val="Titre5"/>
        <w:spacing w:before="0" w:after="60"/>
        <w:ind w:left="1586"/>
        <w:rPr>
          <w:rFonts w:ascii="Arial" w:hAnsi="Arial" w:cs="Arial"/>
          <w:caps/>
          <w:smallCaps w:val="0"/>
          <w:color w:val="000000"/>
          <w:kern w:val="22"/>
          <w:sz w:val="28"/>
          <w:szCs w:val="28"/>
        </w:rPr>
      </w:pPr>
      <w:r w:rsidRPr="00A659D8">
        <w:rPr>
          <w:rFonts w:ascii="Arial" w:hAnsi="Arial" w:cs="Arial"/>
          <w:caps/>
          <w:smallCaps w:val="0"/>
          <w:color w:val="000000"/>
          <w:kern w:val="22"/>
          <w:sz w:val="28"/>
          <w:szCs w:val="28"/>
        </w:rPr>
        <w:t>75750 PARIS CEDEX 15</w:t>
      </w:r>
    </w:p>
    <w:p w14:paraId="3A599638" w14:textId="6DD07707" w:rsidR="001740D8" w:rsidRPr="00C81061" w:rsidRDefault="001740D8">
      <w:pPr>
        <w:jc w:val="center"/>
        <w:rPr>
          <w:rFonts w:ascii="Arial" w:hAnsi="Arial" w:cs="Arial"/>
          <w:b/>
          <w:sz w:val="28"/>
        </w:rPr>
      </w:pPr>
    </w:p>
    <w:p w14:paraId="19E4B897" w14:textId="5A797AC9" w:rsidR="001740D8" w:rsidRPr="00C81061" w:rsidRDefault="00A659D8">
      <w:pPr>
        <w:rPr>
          <w:rFonts w:ascii="Arial" w:hAnsi="Arial" w:cs="Arial"/>
          <w:sz w:val="24"/>
        </w:rPr>
      </w:pPr>
      <w:r>
        <w:rPr>
          <w:rFonts w:ascii="Comic Sans MS" w:hAnsi="Comic Sans MS"/>
          <w:noProof/>
        </w:rPr>
        <w:drawing>
          <wp:anchor distT="0" distB="0" distL="114300" distR="114300" simplePos="0" relativeHeight="251659264" behindDoc="0" locked="0" layoutInCell="0" allowOverlap="1" wp14:anchorId="2CEF1231" wp14:editId="27548205">
            <wp:simplePos x="0" y="0"/>
            <wp:positionH relativeFrom="column">
              <wp:posOffset>-952500</wp:posOffset>
            </wp:positionH>
            <wp:positionV relativeFrom="paragraph">
              <wp:posOffset>207010</wp:posOffset>
            </wp:positionV>
            <wp:extent cx="1307465" cy="191643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7465" cy="1916430"/>
                    </a:xfrm>
                    <a:prstGeom prst="rect">
                      <a:avLst/>
                    </a:prstGeom>
                    <a:noFill/>
                  </pic:spPr>
                </pic:pic>
              </a:graphicData>
            </a:graphic>
            <wp14:sizeRelH relativeFrom="page">
              <wp14:pctWidth>0</wp14:pctWidth>
            </wp14:sizeRelH>
            <wp14:sizeRelV relativeFrom="page">
              <wp14:pctHeight>0</wp14:pctHeight>
            </wp14:sizeRelV>
          </wp:anchor>
        </w:drawing>
      </w:r>
    </w:p>
    <w:p w14:paraId="768A2EF3" w14:textId="77C1A990" w:rsidR="001740D8" w:rsidRPr="00C81061" w:rsidRDefault="001740D8">
      <w:pPr>
        <w:rPr>
          <w:rFonts w:ascii="Arial" w:hAnsi="Arial" w:cs="Arial"/>
          <w:sz w:val="24"/>
        </w:rPr>
      </w:pPr>
    </w:p>
    <w:p w14:paraId="7D7C4947" w14:textId="39B132AC" w:rsidR="00A659D8" w:rsidRPr="00D85DF3" w:rsidRDefault="00A659D8" w:rsidP="00A659D8">
      <w:pPr>
        <w:pStyle w:val="Corpsdetexte"/>
        <w:ind w:left="2835"/>
        <w:rPr>
          <w:rFonts w:cs="Arial"/>
        </w:rPr>
      </w:pPr>
      <w:r>
        <w:rPr>
          <w:rFonts w:cs="Arial"/>
        </w:rPr>
        <w:tab/>
      </w:r>
      <w:bookmarkStart w:id="0" w:name="_Toc102287712"/>
      <w:bookmarkStart w:id="1" w:name="_Toc102287845"/>
      <w:r w:rsidRPr="00F736E8">
        <w:rPr>
          <w:rFonts w:cs="Arial"/>
        </w:rPr>
        <w:t>Procédure adaptée</w:t>
      </w:r>
      <w:r w:rsidRPr="00D85DF3">
        <w:rPr>
          <w:rFonts w:cs="Arial"/>
        </w:rPr>
        <w:t xml:space="preserve"> </w:t>
      </w:r>
      <w:bookmarkEnd w:id="0"/>
      <w:bookmarkEnd w:id="1"/>
      <w:r>
        <w:rPr>
          <w:rFonts w:cs="Arial"/>
        </w:rPr>
        <w:t>MA 03-2026</w:t>
      </w:r>
    </w:p>
    <w:p w14:paraId="2E382607" w14:textId="24142F11" w:rsidR="008049C8" w:rsidRPr="00C81061" w:rsidRDefault="008049C8" w:rsidP="00A659D8">
      <w:pPr>
        <w:tabs>
          <w:tab w:val="left" w:pos="3300"/>
        </w:tabs>
        <w:rPr>
          <w:rFonts w:ascii="Arial" w:hAnsi="Arial" w:cs="Arial"/>
          <w:sz w:val="24"/>
        </w:rPr>
      </w:pPr>
    </w:p>
    <w:p w14:paraId="3B1796DC" w14:textId="77777777" w:rsidR="008049C8" w:rsidRPr="00C81061" w:rsidRDefault="008049C8">
      <w:pPr>
        <w:rPr>
          <w:rFonts w:ascii="Arial" w:hAnsi="Arial" w:cs="Arial"/>
          <w:sz w:val="24"/>
        </w:rPr>
      </w:pPr>
    </w:p>
    <w:tbl>
      <w:tblPr>
        <w:tblpPr w:leftFromText="141" w:rightFromText="141" w:vertAnchor="text" w:horzAnchor="margin" w:tblpXSpec="right" w:tblpY="164"/>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284"/>
        <w:gridCol w:w="7513"/>
      </w:tblGrid>
      <w:tr w:rsidR="00A659D8" w:rsidRPr="00C81061" w14:paraId="7086BA04" w14:textId="77777777" w:rsidTr="00A659D8">
        <w:tc>
          <w:tcPr>
            <w:tcW w:w="7797" w:type="dxa"/>
            <w:gridSpan w:val="2"/>
            <w:tcBorders>
              <w:top w:val="double" w:sz="6" w:space="0" w:color="auto"/>
              <w:bottom w:val="nil"/>
            </w:tcBorders>
          </w:tcPr>
          <w:p w14:paraId="19A5D83E" w14:textId="77777777" w:rsidR="00A659D8" w:rsidRPr="00C81061" w:rsidRDefault="00A659D8" w:rsidP="00A659D8">
            <w:pPr>
              <w:jc w:val="center"/>
              <w:rPr>
                <w:rFonts w:ascii="Arial" w:hAnsi="Arial" w:cs="Arial"/>
                <w:b/>
                <w:caps/>
                <w:sz w:val="32"/>
              </w:rPr>
            </w:pPr>
          </w:p>
          <w:p w14:paraId="0A657002" w14:textId="77777777" w:rsidR="00A659D8" w:rsidRPr="00C81061" w:rsidRDefault="00A659D8" w:rsidP="00A659D8">
            <w:pPr>
              <w:jc w:val="center"/>
              <w:rPr>
                <w:rFonts w:ascii="Arial" w:hAnsi="Arial" w:cs="Arial"/>
                <w:b/>
                <w:caps/>
                <w:sz w:val="32"/>
              </w:rPr>
            </w:pPr>
            <w:r w:rsidRPr="00C81061">
              <w:rPr>
                <w:rFonts w:ascii="Arial" w:hAnsi="Arial" w:cs="Arial"/>
                <w:b/>
                <w:caps/>
                <w:sz w:val="32"/>
              </w:rPr>
              <w:t>TRAVAUX ADMINISTRATIFS EXTERNALISES ET INTERNALISES</w:t>
            </w:r>
          </w:p>
        </w:tc>
      </w:tr>
      <w:tr w:rsidR="00A659D8" w:rsidRPr="00C81061" w14:paraId="1D633720" w14:textId="77777777" w:rsidTr="00A659D8">
        <w:trPr>
          <w:cantSplit/>
        </w:trPr>
        <w:tc>
          <w:tcPr>
            <w:tcW w:w="284" w:type="dxa"/>
            <w:tcBorders>
              <w:top w:val="nil"/>
              <w:bottom w:val="double" w:sz="6" w:space="0" w:color="auto"/>
              <w:right w:val="nil"/>
            </w:tcBorders>
          </w:tcPr>
          <w:p w14:paraId="7B9B1B9E" w14:textId="77777777" w:rsidR="00A659D8" w:rsidRPr="00C81061" w:rsidRDefault="00A659D8" w:rsidP="00A659D8">
            <w:pPr>
              <w:pStyle w:val="Titre5"/>
              <w:spacing w:before="0"/>
              <w:jc w:val="left"/>
              <w:rPr>
                <w:rFonts w:ascii="Arial" w:hAnsi="Arial" w:cs="Arial"/>
                <w:sz w:val="36"/>
              </w:rPr>
            </w:pPr>
          </w:p>
        </w:tc>
        <w:tc>
          <w:tcPr>
            <w:tcW w:w="7513" w:type="dxa"/>
            <w:tcBorders>
              <w:top w:val="nil"/>
              <w:left w:val="nil"/>
              <w:bottom w:val="double" w:sz="6" w:space="0" w:color="auto"/>
            </w:tcBorders>
          </w:tcPr>
          <w:p w14:paraId="087F7975" w14:textId="77777777" w:rsidR="00A659D8" w:rsidRPr="00C81061" w:rsidRDefault="00A659D8" w:rsidP="00A659D8">
            <w:pPr>
              <w:pStyle w:val="Titre5"/>
              <w:spacing w:before="0"/>
              <w:rPr>
                <w:rFonts w:ascii="Arial" w:hAnsi="Arial" w:cs="Arial"/>
                <w:b w:val="0"/>
                <w:sz w:val="30"/>
                <w:szCs w:val="30"/>
              </w:rPr>
            </w:pPr>
            <w:r w:rsidRPr="00C81061">
              <w:rPr>
                <w:rFonts w:ascii="Arial" w:hAnsi="Arial" w:cs="Arial"/>
                <w:b w:val="0"/>
                <w:sz w:val="30"/>
                <w:szCs w:val="30"/>
              </w:rPr>
              <w:t>Marche réservé aux établissements et service d’aide</w:t>
            </w:r>
            <w:r>
              <w:rPr>
                <w:rFonts w:ascii="Arial" w:hAnsi="Arial" w:cs="Arial"/>
                <w:b w:val="0"/>
                <w:sz w:val="30"/>
                <w:szCs w:val="30"/>
              </w:rPr>
              <w:t xml:space="preserve"> </w:t>
            </w:r>
            <w:r w:rsidRPr="00C81061">
              <w:rPr>
                <w:rFonts w:ascii="Arial" w:hAnsi="Arial" w:cs="Arial"/>
                <w:b w:val="0"/>
                <w:sz w:val="30"/>
                <w:szCs w:val="30"/>
              </w:rPr>
              <w:t>par le travail</w:t>
            </w:r>
          </w:p>
        </w:tc>
      </w:tr>
    </w:tbl>
    <w:p w14:paraId="1303583B" w14:textId="77777777" w:rsidR="008049C8" w:rsidRPr="00C81061" w:rsidRDefault="008049C8">
      <w:pPr>
        <w:rPr>
          <w:rFonts w:ascii="Arial" w:hAnsi="Arial" w:cs="Arial"/>
          <w:sz w:val="24"/>
        </w:rPr>
      </w:pPr>
    </w:p>
    <w:p w14:paraId="025C8EE7" w14:textId="77777777" w:rsidR="008049C8" w:rsidRPr="00C81061" w:rsidRDefault="008049C8">
      <w:pPr>
        <w:rPr>
          <w:rFonts w:ascii="Arial" w:hAnsi="Arial" w:cs="Arial"/>
          <w:sz w:val="24"/>
        </w:rPr>
      </w:pPr>
    </w:p>
    <w:p w14:paraId="33E2E1A0" w14:textId="77777777" w:rsidR="008049C8" w:rsidRPr="00C81061" w:rsidRDefault="008049C8">
      <w:pPr>
        <w:rPr>
          <w:rFonts w:ascii="Arial" w:hAnsi="Arial" w:cs="Arial"/>
          <w:sz w:val="24"/>
        </w:rPr>
      </w:pPr>
    </w:p>
    <w:p w14:paraId="3F608CE4" w14:textId="77777777" w:rsidR="001740D8" w:rsidRPr="00C81061" w:rsidRDefault="001740D8">
      <w:pPr>
        <w:rPr>
          <w:rFonts w:ascii="Arial" w:hAnsi="Arial" w:cs="Arial"/>
          <w:sz w:val="24"/>
        </w:rPr>
      </w:pPr>
    </w:p>
    <w:p w14:paraId="7609D3ED" w14:textId="77777777" w:rsidR="001740D8" w:rsidRPr="00C81061" w:rsidRDefault="001740D8">
      <w:pPr>
        <w:rPr>
          <w:rFonts w:ascii="Arial" w:hAnsi="Arial" w:cs="Arial"/>
          <w:sz w:val="24"/>
        </w:rPr>
      </w:pPr>
    </w:p>
    <w:p w14:paraId="721427C7" w14:textId="77777777" w:rsidR="001740D8" w:rsidRPr="00C81061" w:rsidRDefault="001740D8">
      <w:pPr>
        <w:rPr>
          <w:rFonts w:ascii="Arial" w:hAnsi="Arial" w:cs="Arial"/>
          <w:sz w:val="24"/>
        </w:rPr>
      </w:pPr>
    </w:p>
    <w:p w14:paraId="0A46E0BA" w14:textId="77777777" w:rsidR="001740D8" w:rsidRPr="00C81061" w:rsidRDefault="001740D8">
      <w:pPr>
        <w:rPr>
          <w:rFonts w:ascii="Arial" w:hAnsi="Arial" w:cs="Arial"/>
          <w:sz w:val="24"/>
        </w:rPr>
      </w:pPr>
    </w:p>
    <w:p w14:paraId="5C27F48B" w14:textId="77777777" w:rsidR="001740D8" w:rsidRPr="00C81061" w:rsidRDefault="001740D8">
      <w:pPr>
        <w:rPr>
          <w:rFonts w:ascii="Arial" w:hAnsi="Arial" w:cs="Arial"/>
          <w:sz w:val="24"/>
        </w:rPr>
      </w:pPr>
    </w:p>
    <w:p w14:paraId="03DD6273" w14:textId="77777777" w:rsidR="001740D8" w:rsidRPr="00C81061" w:rsidRDefault="001740D8">
      <w:pPr>
        <w:rPr>
          <w:rFonts w:ascii="Arial" w:hAnsi="Arial" w:cs="Arial"/>
          <w:sz w:val="24"/>
        </w:rPr>
      </w:pPr>
    </w:p>
    <w:p w14:paraId="5F16831B" w14:textId="77777777" w:rsidR="001740D8" w:rsidRPr="00C81061" w:rsidRDefault="001740D8">
      <w:pPr>
        <w:rPr>
          <w:rFonts w:ascii="Arial" w:hAnsi="Arial" w:cs="Arial"/>
          <w:sz w:val="24"/>
        </w:rPr>
      </w:pPr>
    </w:p>
    <w:p w14:paraId="7DB09EE3" w14:textId="77777777" w:rsidR="001740D8" w:rsidRPr="00C81061" w:rsidRDefault="001740D8">
      <w:pPr>
        <w:jc w:val="center"/>
        <w:rPr>
          <w:rFonts w:ascii="Arial" w:hAnsi="Arial" w:cs="Arial"/>
          <w:b/>
          <w:smallCaps/>
          <w:sz w:val="32"/>
        </w:rPr>
      </w:pPr>
      <w:r w:rsidRPr="00C81061">
        <w:rPr>
          <w:rFonts w:ascii="Arial" w:hAnsi="Arial" w:cs="Arial"/>
          <w:b/>
          <w:smallCaps/>
          <w:sz w:val="40"/>
        </w:rPr>
        <w:t>C</w:t>
      </w:r>
      <w:r w:rsidRPr="00C81061">
        <w:rPr>
          <w:rFonts w:ascii="Arial" w:hAnsi="Arial" w:cs="Arial"/>
          <w:b/>
          <w:smallCaps/>
          <w:sz w:val="32"/>
        </w:rPr>
        <w:t xml:space="preserve">ahier des </w:t>
      </w:r>
      <w:r w:rsidRPr="00C81061">
        <w:rPr>
          <w:rFonts w:ascii="Arial" w:hAnsi="Arial" w:cs="Arial"/>
          <w:b/>
          <w:smallCaps/>
          <w:sz w:val="40"/>
        </w:rPr>
        <w:t>C</w:t>
      </w:r>
      <w:r w:rsidRPr="00C81061">
        <w:rPr>
          <w:rFonts w:ascii="Arial" w:hAnsi="Arial" w:cs="Arial"/>
          <w:b/>
          <w:smallCaps/>
          <w:sz w:val="32"/>
        </w:rPr>
        <w:t xml:space="preserve">lauses </w:t>
      </w:r>
      <w:r w:rsidRPr="00C81061">
        <w:rPr>
          <w:rFonts w:ascii="Arial" w:hAnsi="Arial" w:cs="Arial"/>
          <w:b/>
          <w:smallCaps/>
          <w:sz w:val="40"/>
        </w:rPr>
        <w:t>T</w:t>
      </w:r>
      <w:r w:rsidRPr="00C81061">
        <w:rPr>
          <w:rFonts w:ascii="Arial" w:hAnsi="Arial" w:cs="Arial"/>
          <w:b/>
          <w:smallCaps/>
          <w:sz w:val="32"/>
        </w:rPr>
        <w:t xml:space="preserve">echniques </w:t>
      </w:r>
      <w:r w:rsidRPr="00C81061">
        <w:rPr>
          <w:rFonts w:ascii="Arial" w:hAnsi="Arial" w:cs="Arial"/>
          <w:b/>
          <w:smallCaps/>
          <w:sz w:val="40"/>
        </w:rPr>
        <w:t>P</w:t>
      </w:r>
      <w:r w:rsidRPr="00C81061">
        <w:rPr>
          <w:rFonts w:ascii="Arial" w:hAnsi="Arial" w:cs="Arial"/>
          <w:b/>
          <w:smallCaps/>
          <w:sz w:val="32"/>
        </w:rPr>
        <w:t>articulières</w:t>
      </w:r>
    </w:p>
    <w:p w14:paraId="7BCC62DF" w14:textId="77777777" w:rsidR="001740D8" w:rsidRPr="00C81061" w:rsidRDefault="001740D8">
      <w:pPr>
        <w:jc w:val="center"/>
        <w:rPr>
          <w:rFonts w:ascii="Arial" w:hAnsi="Arial" w:cs="Arial"/>
          <w:b/>
          <w:smallCaps/>
          <w:sz w:val="32"/>
        </w:rPr>
      </w:pPr>
    </w:p>
    <w:p w14:paraId="6AFA0151" w14:textId="77777777" w:rsidR="001740D8" w:rsidRPr="00C81061" w:rsidRDefault="001740D8">
      <w:pPr>
        <w:jc w:val="center"/>
        <w:rPr>
          <w:rFonts w:ascii="Arial" w:hAnsi="Arial" w:cs="Arial"/>
          <w:b/>
          <w:smallCaps/>
          <w:sz w:val="32"/>
        </w:rPr>
      </w:pPr>
      <w:r w:rsidRPr="00C81061">
        <w:rPr>
          <w:rFonts w:ascii="Arial" w:hAnsi="Arial" w:cs="Arial"/>
          <w:b/>
          <w:smallCaps/>
          <w:sz w:val="32"/>
        </w:rPr>
        <w:t>(C.C.T.P.)</w:t>
      </w:r>
    </w:p>
    <w:p w14:paraId="35BEC1A9" w14:textId="77777777" w:rsidR="001740D8" w:rsidRDefault="00984F73" w:rsidP="00A659D8">
      <w:pPr>
        <w:rPr>
          <w:rFonts w:ascii="Optima" w:hAnsi="Optima"/>
          <w:b/>
          <w:spacing w:val="80"/>
          <w:sz w:val="28"/>
          <w:u w:val="single"/>
        </w:rPr>
      </w:pPr>
      <w:r>
        <w:rPr>
          <w:rFonts w:ascii="Optima" w:hAnsi="Optima"/>
          <w:b/>
          <w:spacing w:val="80"/>
          <w:sz w:val="28"/>
          <w:u w:val="single"/>
        </w:rPr>
        <w:br w:type="page"/>
      </w:r>
    </w:p>
    <w:p w14:paraId="72184B21" w14:textId="77777777" w:rsidR="00EF0790" w:rsidRDefault="00EF0790">
      <w:pPr>
        <w:jc w:val="center"/>
        <w:rPr>
          <w:rFonts w:ascii="Arial" w:hAnsi="Arial" w:cs="Arial"/>
          <w:b/>
          <w:spacing w:val="80"/>
          <w:sz w:val="28"/>
          <w:u w:val="single"/>
        </w:rPr>
      </w:pPr>
    </w:p>
    <w:p w14:paraId="26D83752" w14:textId="77777777" w:rsidR="00472338" w:rsidRDefault="00472338">
      <w:pPr>
        <w:jc w:val="center"/>
        <w:rPr>
          <w:rFonts w:ascii="Arial" w:hAnsi="Arial" w:cs="Arial"/>
          <w:b/>
          <w:spacing w:val="80"/>
          <w:sz w:val="28"/>
          <w:u w:val="single"/>
        </w:rPr>
      </w:pPr>
    </w:p>
    <w:p w14:paraId="47604F26" w14:textId="77777777" w:rsidR="00472338" w:rsidRPr="00C81061" w:rsidRDefault="00472338">
      <w:pPr>
        <w:jc w:val="center"/>
        <w:rPr>
          <w:rFonts w:ascii="Arial" w:hAnsi="Arial" w:cs="Arial"/>
          <w:b/>
          <w:spacing w:val="80"/>
          <w:sz w:val="28"/>
          <w:u w:val="single"/>
        </w:rPr>
      </w:pPr>
    </w:p>
    <w:p w14:paraId="29072FEB" w14:textId="77777777" w:rsidR="001740D8" w:rsidRPr="00C81061" w:rsidRDefault="001740D8">
      <w:pPr>
        <w:jc w:val="center"/>
        <w:rPr>
          <w:rFonts w:ascii="Arial" w:hAnsi="Arial" w:cs="Arial"/>
          <w:b/>
          <w:spacing w:val="80"/>
          <w:sz w:val="36"/>
        </w:rPr>
      </w:pPr>
      <w:r w:rsidRPr="00C81061">
        <w:rPr>
          <w:rFonts w:ascii="Arial" w:hAnsi="Arial" w:cs="Arial"/>
          <w:b/>
          <w:spacing w:val="80"/>
          <w:sz w:val="36"/>
        </w:rPr>
        <w:t>SOMMAIRE</w:t>
      </w:r>
    </w:p>
    <w:p w14:paraId="13C618D3" w14:textId="77777777" w:rsidR="001740D8" w:rsidRPr="00C81061" w:rsidRDefault="001740D8">
      <w:pPr>
        <w:jc w:val="center"/>
        <w:rPr>
          <w:rFonts w:ascii="Arial" w:hAnsi="Arial" w:cs="Arial"/>
          <w:b/>
          <w:sz w:val="28"/>
        </w:rPr>
      </w:pPr>
    </w:p>
    <w:p w14:paraId="31B310F3" w14:textId="77777777" w:rsidR="00EF0790" w:rsidRPr="00C81061" w:rsidRDefault="00EF0790">
      <w:pPr>
        <w:jc w:val="center"/>
        <w:rPr>
          <w:rFonts w:ascii="Arial" w:hAnsi="Arial" w:cs="Arial"/>
          <w:b/>
          <w:sz w:val="28"/>
        </w:rPr>
      </w:pPr>
    </w:p>
    <w:p w14:paraId="15EFAB88" w14:textId="76C23F35" w:rsidR="00392FE6" w:rsidRDefault="005255A5">
      <w:pPr>
        <w:pStyle w:val="TM1"/>
        <w:tabs>
          <w:tab w:val="right" w:leader="dot" w:pos="8892"/>
        </w:tabs>
        <w:rPr>
          <w:rFonts w:asciiTheme="minorHAnsi" w:eastAsiaTheme="minorEastAsia" w:hAnsiTheme="minorHAnsi" w:cstheme="minorBidi"/>
          <w:b w:val="0"/>
          <w:caps w:val="0"/>
          <w:noProof/>
          <w:kern w:val="2"/>
          <w:szCs w:val="24"/>
          <w14:ligatures w14:val="standardContextual"/>
        </w:rPr>
      </w:pPr>
      <w:r>
        <w:fldChar w:fldCharType="begin"/>
      </w:r>
      <w:r>
        <w:instrText xml:space="preserve"> TOC \o "1-3" \h \z \u </w:instrText>
      </w:r>
      <w:r>
        <w:fldChar w:fldCharType="separate"/>
      </w:r>
      <w:hyperlink w:anchor="_Toc222739114" w:history="1">
        <w:r w:rsidR="00392FE6" w:rsidRPr="001A2241">
          <w:rPr>
            <w:rStyle w:val="Lienhypertexte"/>
            <w:rFonts w:cs="Arial"/>
            <w:noProof/>
          </w:rPr>
          <w:t>ARTICLE 1 - OBJET De l’ACCORD-CADRE</w:t>
        </w:r>
        <w:r w:rsidR="00392FE6">
          <w:rPr>
            <w:noProof/>
            <w:webHidden/>
          </w:rPr>
          <w:tab/>
        </w:r>
        <w:r w:rsidR="00392FE6">
          <w:rPr>
            <w:noProof/>
            <w:webHidden/>
          </w:rPr>
          <w:fldChar w:fldCharType="begin"/>
        </w:r>
        <w:r w:rsidR="00392FE6">
          <w:rPr>
            <w:noProof/>
            <w:webHidden/>
          </w:rPr>
          <w:instrText xml:space="preserve"> PAGEREF _Toc222739114 \h </w:instrText>
        </w:r>
        <w:r w:rsidR="00392FE6">
          <w:rPr>
            <w:noProof/>
            <w:webHidden/>
          </w:rPr>
        </w:r>
        <w:r w:rsidR="00392FE6">
          <w:rPr>
            <w:noProof/>
            <w:webHidden/>
          </w:rPr>
          <w:fldChar w:fldCharType="separate"/>
        </w:r>
        <w:r w:rsidR="00392FE6">
          <w:rPr>
            <w:noProof/>
            <w:webHidden/>
          </w:rPr>
          <w:t>3</w:t>
        </w:r>
        <w:r w:rsidR="00392FE6">
          <w:rPr>
            <w:noProof/>
            <w:webHidden/>
          </w:rPr>
          <w:fldChar w:fldCharType="end"/>
        </w:r>
      </w:hyperlink>
    </w:p>
    <w:p w14:paraId="269449FD" w14:textId="328CA099" w:rsidR="00392FE6" w:rsidRDefault="00392FE6">
      <w:pPr>
        <w:pStyle w:val="TM1"/>
        <w:tabs>
          <w:tab w:val="right" w:leader="dot" w:pos="8892"/>
        </w:tabs>
        <w:rPr>
          <w:rFonts w:asciiTheme="minorHAnsi" w:eastAsiaTheme="minorEastAsia" w:hAnsiTheme="minorHAnsi" w:cstheme="minorBidi"/>
          <w:b w:val="0"/>
          <w:caps w:val="0"/>
          <w:noProof/>
          <w:kern w:val="2"/>
          <w:szCs w:val="24"/>
          <w14:ligatures w14:val="standardContextual"/>
        </w:rPr>
      </w:pPr>
      <w:hyperlink w:anchor="_Toc222739115" w:history="1">
        <w:r w:rsidRPr="001A2241">
          <w:rPr>
            <w:rStyle w:val="Lienhypertexte"/>
            <w:rFonts w:cs="Arial"/>
            <w:noProof/>
          </w:rPr>
          <w:t>ARTICLE 2 - LES PRESTATIONS EXTERNALISEES</w:t>
        </w:r>
        <w:r>
          <w:rPr>
            <w:noProof/>
            <w:webHidden/>
          </w:rPr>
          <w:tab/>
        </w:r>
        <w:r>
          <w:rPr>
            <w:noProof/>
            <w:webHidden/>
          </w:rPr>
          <w:fldChar w:fldCharType="begin"/>
        </w:r>
        <w:r>
          <w:rPr>
            <w:noProof/>
            <w:webHidden/>
          </w:rPr>
          <w:instrText xml:space="preserve"> PAGEREF _Toc222739115 \h </w:instrText>
        </w:r>
        <w:r>
          <w:rPr>
            <w:noProof/>
            <w:webHidden/>
          </w:rPr>
        </w:r>
        <w:r>
          <w:rPr>
            <w:noProof/>
            <w:webHidden/>
          </w:rPr>
          <w:fldChar w:fldCharType="separate"/>
        </w:r>
        <w:r>
          <w:rPr>
            <w:noProof/>
            <w:webHidden/>
          </w:rPr>
          <w:t>3</w:t>
        </w:r>
        <w:r>
          <w:rPr>
            <w:noProof/>
            <w:webHidden/>
          </w:rPr>
          <w:fldChar w:fldCharType="end"/>
        </w:r>
      </w:hyperlink>
    </w:p>
    <w:p w14:paraId="21E730A0" w14:textId="282497EF" w:rsidR="00392FE6" w:rsidRDefault="00392FE6">
      <w:pPr>
        <w:pStyle w:val="TM1"/>
        <w:tabs>
          <w:tab w:val="right" w:leader="dot" w:pos="8892"/>
        </w:tabs>
        <w:rPr>
          <w:rFonts w:asciiTheme="minorHAnsi" w:eastAsiaTheme="minorEastAsia" w:hAnsiTheme="minorHAnsi" w:cstheme="minorBidi"/>
          <w:b w:val="0"/>
          <w:caps w:val="0"/>
          <w:noProof/>
          <w:kern w:val="2"/>
          <w:szCs w:val="24"/>
          <w14:ligatures w14:val="standardContextual"/>
        </w:rPr>
      </w:pPr>
      <w:hyperlink w:anchor="_Toc222739116" w:history="1">
        <w:r w:rsidRPr="001A2241">
          <w:rPr>
            <w:rStyle w:val="Lienhypertexte"/>
            <w:rFonts w:cs="Arial"/>
            <w:noProof/>
          </w:rPr>
          <w:t>ARTICLE 3 – lES PRESTATIONS INTERNALISEES</w:t>
        </w:r>
        <w:r>
          <w:rPr>
            <w:noProof/>
            <w:webHidden/>
          </w:rPr>
          <w:tab/>
        </w:r>
        <w:r>
          <w:rPr>
            <w:noProof/>
            <w:webHidden/>
          </w:rPr>
          <w:fldChar w:fldCharType="begin"/>
        </w:r>
        <w:r>
          <w:rPr>
            <w:noProof/>
            <w:webHidden/>
          </w:rPr>
          <w:instrText xml:space="preserve"> PAGEREF _Toc222739116 \h </w:instrText>
        </w:r>
        <w:r>
          <w:rPr>
            <w:noProof/>
            <w:webHidden/>
          </w:rPr>
        </w:r>
        <w:r>
          <w:rPr>
            <w:noProof/>
            <w:webHidden/>
          </w:rPr>
          <w:fldChar w:fldCharType="separate"/>
        </w:r>
        <w:r>
          <w:rPr>
            <w:noProof/>
            <w:webHidden/>
          </w:rPr>
          <w:t>3</w:t>
        </w:r>
        <w:r>
          <w:rPr>
            <w:noProof/>
            <w:webHidden/>
          </w:rPr>
          <w:fldChar w:fldCharType="end"/>
        </w:r>
      </w:hyperlink>
    </w:p>
    <w:p w14:paraId="3D412911" w14:textId="6625FDDA" w:rsidR="00392FE6" w:rsidRDefault="00392FE6">
      <w:pPr>
        <w:pStyle w:val="TM1"/>
        <w:tabs>
          <w:tab w:val="right" w:leader="dot" w:pos="8892"/>
        </w:tabs>
        <w:rPr>
          <w:rFonts w:asciiTheme="minorHAnsi" w:eastAsiaTheme="minorEastAsia" w:hAnsiTheme="minorHAnsi" w:cstheme="minorBidi"/>
          <w:b w:val="0"/>
          <w:caps w:val="0"/>
          <w:noProof/>
          <w:kern w:val="2"/>
          <w:szCs w:val="24"/>
          <w14:ligatures w14:val="standardContextual"/>
        </w:rPr>
      </w:pPr>
      <w:hyperlink w:anchor="_Toc222739117" w:history="1">
        <w:r w:rsidRPr="001A2241">
          <w:rPr>
            <w:rStyle w:val="Lienhypertexte"/>
            <w:rFonts w:cs="Arial"/>
            <w:noProof/>
          </w:rPr>
          <w:t>ARTICLE 4 – ACCOMPAGNEMENT MEDICO SOCIAL</w:t>
        </w:r>
        <w:r>
          <w:rPr>
            <w:noProof/>
            <w:webHidden/>
          </w:rPr>
          <w:tab/>
        </w:r>
        <w:r>
          <w:rPr>
            <w:noProof/>
            <w:webHidden/>
          </w:rPr>
          <w:fldChar w:fldCharType="begin"/>
        </w:r>
        <w:r>
          <w:rPr>
            <w:noProof/>
            <w:webHidden/>
          </w:rPr>
          <w:instrText xml:space="preserve"> PAGEREF _Toc222739117 \h </w:instrText>
        </w:r>
        <w:r>
          <w:rPr>
            <w:noProof/>
            <w:webHidden/>
          </w:rPr>
        </w:r>
        <w:r>
          <w:rPr>
            <w:noProof/>
            <w:webHidden/>
          </w:rPr>
          <w:fldChar w:fldCharType="separate"/>
        </w:r>
        <w:r>
          <w:rPr>
            <w:noProof/>
            <w:webHidden/>
          </w:rPr>
          <w:t>5</w:t>
        </w:r>
        <w:r>
          <w:rPr>
            <w:noProof/>
            <w:webHidden/>
          </w:rPr>
          <w:fldChar w:fldCharType="end"/>
        </w:r>
      </w:hyperlink>
    </w:p>
    <w:p w14:paraId="07D13AD6" w14:textId="3FEC35B1" w:rsidR="00392FE6" w:rsidRDefault="00392FE6">
      <w:pPr>
        <w:pStyle w:val="TM1"/>
        <w:tabs>
          <w:tab w:val="right" w:leader="dot" w:pos="8892"/>
        </w:tabs>
        <w:rPr>
          <w:rFonts w:asciiTheme="minorHAnsi" w:eastAsiaTheme="minorEastAsia" w:hAnsiTheme="minorHAnsi" w:cstheme="minorBidi"/>
          <w:b w:val="0"/>
          <w:caps w:val="0"/>
          <w:noProof/>
          <w:kern w:val="2"/>
          <w:szCs w:val="24"/>
          <w14:ligatures w14:val="standardContextual"/>
        </w:rPr>
      </w:pPr>
      <w:hyperlink w:anchor="_Toc222739118" w:history="1">
        <w:r w:rsidRPr="001A2241">
          <w:rPr>
            <w:rStyle w:val="Lienhypertexte"/>
            <w:rFonts w:cs="Arial"/>
            <w:noProof/>
          </w:rPr>
          <w:t>ARTICLE 5 – Facturation</w:t>
        </w:r>
        <w:r>
          <w:rPr>
            <w:noProof/>
            <w:webHidden/>
          </w:rPr>
          <w:tab/>
        </w:r>
        <w:r>
          <w:rPr>
            <w:noProof/>
            <w:webHidden/>
          </w:rPr>
          <w:fldChar w:fldCharType="begin"/>
        </w:r>
        <w:r>
          <w:rPr>
            <w:noProof/>
            <w:webHidden/>
          </w:rPr>
          <w:instrText xml:space="preserve"> PAGEREF _Toc222739118 \h </w:instrText>
        </w:r>
        <w:r>
          <w:rPr>
            <w:noProof/>
            <w:webHidden/>
          </w:rPr>
        </w:r>
        <w:r>
          <w:rPr>
            <w:noProof/>
            <w:webHidden/>
          </w:rPr>
          <w:fldChar w:fldCharType="separate"/>
        </w:r>
        <w:r>
          <w:rPr>
            <w:noProof/>
            <w:webHidden/>
          </w:rPr>
          <w:t>5</w:t>
        </w:r>
        <w:r>
          <w:rPr>
            <w:noProof/>
            <w:webHidden/>
          </w:rPr>
          <w:fldChar w:fldCharType="end"/>
        </w:r>
      </w:hyperlink>
    </w:p>
    <w:p w14:paraId="00CAC610" w14:textId="6D28AB6A" w:rsidR="00392FE6" w:rsidRDefault="00392FE6">
      <w:pPr>
        <w:pStyle w:val="TM1"/>
        <w:tabs>
          <w:tab w:val="right" w:leader="dot" w:pos="8892"/>
        </w:tabs>
        <w:rPr>
          <w:rFonts w:asciiTheme="minorHAnsi" w:eastAsiaTheme="minorEastAsia" w:hAnsiTheme="minorHAnsi" w:cstheme="minorBidi"/>
          <w:b w:val="0"/>
          <w:caps w:val="0"/>
          <w:noProof/>
          <w:kern w:val="2"/>
          <w:szCs w:val="24"/>
          <w14:ligatures w14:val="standardContextual"/>
        </w:rPr>
      </w:pPr>
      <w:hyperlink w:anchor="_Toc222739119" w:history="1">
        <w:r w:rsidRPr="001A2241">
          <w:rPr>
            <w:rStyle w:val="Lienhypertexte"/>
            <w:rFonts w:cs="Arial"/>
            <w:noProof/>
          </w:rPr>
          <w:t>ARTICLE 6 – MEDECINE DU TRAVAIL</w:t>
        </w:r>
        <w:r>
          <w:rPr>
            <w:noProof/>
            <w:webHidden/>
          </w:rPr>
          <w:tab/>
        </w:r>
        <w:r>
          <w:rPr>
            <w:noProof/>
            <w:webHidden/>
          </w:rPr>
          <w:fldChar w:fldCharType="begin"/>
        </w:r>
        <w:r>
          <w:rPr>
            <w:noProof/>
            <w:webHidden/>
          </w:rPr>
          <w:instrText xml:space="preserve"> PAGEREF _Toc222739119 \h </w:instrText>
        </w:r>
        <w:r>
          <w:rPr>
            <w:noProof/>
            <w:webHidden/>
          </w:rPr>
        </w:r>
        <w:r>
          <w:rPr>
            <w:noProof/>
            <w:webHidden/>
          </w:rPr>
          <w:fldChar w:fldCharType="separate"/>
        </w:r>
        <w:r>
          <w:rPr>
            <w:noProof/>
            <w:webHidden/>
          </w:rPr>
          <w:t>5</w:t>
        </w:r>
        <w:r>
          <w:rPr>
            <w:noProof/>
            <w:webHidden/>
          </w:rPr>
          <w:fldChar w:fldCharType="end"/>
        </w:r>
      </w:hyperlink>
    </w:p>
    <w:p w14:paraId="7E1D0EA1" w14:textId="0C572C5A" w:rsidR="00392FE6" w:rsidRDefault="00392FE6">
      <w:pPr>
        <w:pStyle w:val="TM1"/>
        <w:tabs>
          <w:tab w:val="right" w:leader="dot" w:pos="8892"/>
        </w:tabs>
        <w:rPr>
          <w:rFonts w:asciiTheme="minorHAnsi" w:eastAsiaTheme="minorEastAsia" w:hAnsiTheme="minorHAnsi" w:cstheme="minorBidi"/>
          <w:b w:val="0"/>
          <w:caps w:val="0"/>
          <w:noProof/>
          <w:kern w:val="2"/>
          <w:szCs w:val="24"/>
          <w14:ligatures w14:val="standardContextual"/>
        </w:rPr>
      </w:pPr>
      <w:hyperlink w:anchor="_Toc222739120" w:history="1">
        <w:r w:rsidRPr="001A2241">
          <w:rPr>
            <w:rStyle w:val="Lienhypertexte"/>
            <w:rFonts w:cs="Arial"/>
            <w:noProof/>
          </w:rPr>
          <w:t>ARTICLE 7 – MODIFICATION</w:t>
        </w:r>
        <w:r>
          <w:rPr>
            <w:noProof/>
            <w:webHidden/>
          </w:rPr>
          <w:tab/>
        </w:r>
        <w:r>
          <w:rPr>
            <w:noProof/>
            <w:webHidden/>
          </w:rPr>
          <w:fldChar w:fldCharType="begin"/>
        </w:r>
        <w:r>
          <w:rPr>
            <w:noProof/>
            <w:webHidden/>
          </w:rPr>
          <w:instrText xml:space="preserve"> PAGEREF _Toc222739120 \h </w:instrText>
        </w:r>
        <w:r>
          <w:rPr>
            <w:noProof/>
            <w:webHidden/>
          </w:rPr>
        </w:r>
        <w:r>
          <w:rPr>
            <w:noProof/>
            <w:webHidden/>
          </w:rPr>
          <w:fldChar w:fldCharType="separate"/>
        </w:r>
        <w:r>
          <w:rPr>
            <w:noProof/>
            <w:webHidden/>
          </w:rPr>
          <w:t>6</w:t>
        </w:r>
        <w:r>
          <w:rPr>
            <w:noProof/>
            <w:webHidden/>
          </w:rPr>
          <w:fldChar w:fldCharType="end"/>
        </w:r>
      </w:hyperlink>
    </w:p>
    <w:p w14:paraId="3BC726E2" w14:textId="3576933D" w:rsidR="00392FE6" w:rsidRDefault="00392FE6">
      <w:pPr>
        <w:pStyle w:val="TM1"/>
        <w:tabs>
          <w:tab w:val="right" w:leader="dot" w:pos="8892"/>
        </w:tabs>
        <w:rPr>
          <w:rFonts w:asciiTheme="minorHAnsi" w:eastAsiaTheme="minorEastAsia" w:hAnsiTheme="minorHAnsi" w:cstheme="minorBidi"/>
          <w:b w:val="0"/>
          <w:caps w:val="0"/>
          <w:noProof/>
          <w:kern w:val="2"/>
          <w:szCs w:val="24"/>
          <w14:ligatures w14:val="standardContextual"/>
        </w:rPr>
      </w:pPr>
      <w:hyperlink w:anchor="_Toc222739121" w:history="1">
        <w:r w:rsidRPr="001A2241">
          <w:rPr>
            <w:rStyle w:val="Lienhypertexte"/>
            <w:rFonts w:cs="Arial"/>
            <w:noProof/>
          </w:rPr>
          <w:t>ARTICLE 8 – SOUS-TRAITANCE</w:t>
        </w:r>
        <w:r>
          <w:rPr>
            <w:noProof/>
            <w:webHidden/>
          </w:rPr>
          <w:tab/>
        </w:r>
        <w:r>
          <w:rPr>
            <w:noProof/>
            <w:webHidden/>
          </w:rPr>
          <w:fldChar w:fldCharType="begin"/>
        </w:r>
        <w:r>
          <w:rPr>
            <w:noProof/>
            <w:webHidden/>
          </w:rPr>
          <w:instrText xml:space="preserve"> PAGEREF _Toc222739121 \h </w:instrText>
        </w:r>
        <w:r>
          <w:rPr>
            <w:noProof/>
            <w:webHidden/>
          </w:rPr>
        </w:r>
        <w:r>
          <w:rPr>
            <w:noProof/>
            <w:webHidden/>
          </w:rPr>
          <w:fldChar w:fldCharType="separate"/>
        </w:r>
        <w:r>
          <w:rPr>
            <w:noProof/>
            <w:webHidden/>
          </w:rPr>
          <w:t>6</w:t>
        </w:r>
        <w:r>
          <w:rPr>
            <w:noProof/>
            <w:webHidden/>
          </w:rPr>
          <w:fldChar w:fldCharType="end"/>
        </w:r>
      </w:hyperlink>
    </w:p>
    <w:p w14:paraId="622B7CCC" w14:textId="6328932B" w:rsidR="00392FE6" w:rsidRDefault="00392FE6">
      <w:pPr>
        <w:pStyle w:val="TM1"/>
        <w:tabs>
          <w:tab w:val="right" w:leader="dot" w:pos="8892"/>
        </w:tabs>
        <w:rPr>
          <w:rFonts w:asciiTheme="minorHAnsi" w:eastAsiaTheme="minorEastAsia" w:hAnsiTheme="minorHAnsi" w:cstheme="minorBidi"/>
          <w:b w:val="0"/>
          <w:caps w:val="0"/>
          <w:noProof/>
          <w:kern w:val="2"/>
          <w:szCs w:val="24"/>
          <w14:ligatures w14:val="standardContextual"/>
        </w:rPr>
      </w:pPr>
      <w:hyperlink w:anchor="_Toc222739122" w:history="1">
        <w:r w:rsidRPr="001A2241">
          <w:rPr>
            <w:rStyle w:val="Lienhypertexte"/>
            <w:rFonts w:cs="Arial"/>
            <w:noProof/>
          </w:rPr>
          <w:t>ARTICLE 9 – PROFIL DES AGENTS</w:t>
        </w:r>
        <w:r>
          <w:rPr>
            <w:noProof/>
            <w:webHidden/>
          </w:rPr>
          <w:tab/>
        </w:r>
        <w:r>
          <w:rPr>
            <w:noProof/>
            <w:webHidden/>
          </w:rPr>
          <w:fldChar w:fldCharType="begin"/>
        </w:r>
        <w:r>
          <w:rPr>
            <w:noProof/>
            <w:webHidden/>
          </w:rPr>
          <w:instrText xml:space="preserve"> PAGEREF _Toc222739122 \h </w:instrText>
        </w:r>
        <w:r>
          <w:rPr>
            <w:noProof/>
            <w:webHidden/>
          </w:rPr>
        </w:r>
        <w:r>
          <w:rPr>
            <w:noProof/>
            <w:webHidden/>
          </w:rPr>
          <w:fldChar w:fldCharType="separate"/>
        </w:r>
        <w:r>
          <w:rPr>
            <w:noProof/>
            <w:webHidden/>
          </w:rPr>
          <w:t>6</w:t>
        </w:r>
        <w:r>
          <w:rPr>
            <w:noProof/>
            <w:webHidden/>
          </w:rPr>
          <w:fldChar w:fldCharType="end"/>
        </w:r>
      </w:hyperlink>
    </w:p>
    <w:p w14:paraId="369D293C" w14:textId="395F9000" w:rsidR="005255A5" w:rsidRDefault="005255A5">
      <w:r>
        <w:rPr>
          <w:b/>
          <w:bCs/>
        </w:rPr>
        <w:fldChar w:fldCharType="end"/>
      </w:r>
    </w:p>
    <w:p w14:paraId="4643C1A8" w14:textId="77777777" w:rsidR="00655554" w:rsidRPr="00C81061" w:rsidRDefault="001740D8">
      <w:pPr>
        <w:rPr>
          <w:rFonts w:ascii="Arial" w:hAnsi="Arial" w:cs="Arial"/>
          <w:b/>
          <w:sz w:val="28"/>
        </w:rPr>
      </w:pPr>
      <w:r w:rsidRPr="00C81061">
        <w:rPr>
          <w:rFonts w:ascii="Arial" w:hAnsi="Arial" w:cs="Arial"/>
          <w:b/>
          <w:sz w:val="28"/>
        </w:rPr>
        <w:br w:type="page"/>
      </w:r>
    </w:p>
    <w:p w14:paraId="49D9B421" w14:textId="77777777" w:rsidR="00472338" w:rsidRDefault="00472338">
      <w:pPr>
        <w:pStyle w:val="Titre1"/>
        <w:rPr>
          <w:rFonts w:cs="Arial"/>
          <w:sz w:val="20"/>
        </w:rPr>
      </w:pPr>
      <w:bookmarkStart w:id="2" w:name="_Toc171910132"/>
      <w:bookmarkStart w:id="3" w:name="_Toc171910223"/>
      <w:bookmarkStart w:id="4" w:name="_Toc171934852"/>
      <w:bookmarkStart w:id="5" w:name="_Toc171936144"/>
      <w:bookmarkStart w:id="6" w:name="_Toc171936197"/>
      <w:bookmarkStart w:id="7" w:name="_Toc172002288"/>
    </w:p>
    <w:p w14:paraId="30692239" w14:textId="6011B661" w:rsidR="001740D8" w:rsidRPr="005A4D1A" w:rsidRDefault="001740D8">
      <w:pPr>
        <w:pStyle w:val="Titre1"/>
        <w:rPr>
          <w:rFonts w:cs="Arial"/>
          <w:sz w:val="20"/>
        </w:rPr>
      </w:pPr>
      <w:bookmarkStart w:id="8" w:name="_Toc222739114"/>
      <w:r w:rsidRPr="005A4D1A">
        <w:rPr>
          <w:rFonts w:cs="Arial"/>
          <w:sz w:val="20"/>
        </w:rPr>
        <w:t>ARTICLE 1 - OBJET D</w:t>
      </w:r>
      <w:r w:rsidR="000D58F1" w:rsidRPr="005A4D1A">
        <w:rPr>
          <w:rFonts w:cs="Arial"/>
          <w:sz w:val="20"/>
        </w:rPr>
        <w:t>e l’ACCORD</w:t>
      </w:r>
      <w:r w:rsidR="00392FE6">
        <w:rPr>
          <w:rFonts w:cs="Arial"/>
          <w:sz w:val="20"/>
        </w:rPr>
        <w:t>-</w:t>
      </w:r>
      <w:r w:rsidR="000D58F1" w:rsidRPr="005A4D1A">
        <w:rPr>
          <w:rFonts w:cs="Arial"/>
          <w:sz w:val="20"/>
        </w:rPr>
        <w:t>CADRE</w:t>
      </w:r>
      <w:bookmarkEnd w:id="2"/>
      <w:bookmarkEnd w:id="3"/>
      <w:bookmarkEnd w:id="4"/>
      <w:bookmarkEnd w:id="5"/>
      <w:bookmarkEnd w:id="6"/>
      <w:bookmarkEnd w:id="7"/>
      <w:bookmarkEnd w:id="8"/>
    </w:p>
    <w:p w14:paraId="4C52B687" w14:textId="77777777" w:rsidR="001740D8" w:rsidRPr="005A4D1A" w:rsidRDefault="001740D8">
      <w:pPr>
        <w:jc w:val="both"/>
        <w:rPr>
          <w:rFonts w:ascii="Arial" w:hAnsi="Arial" w:cs="Arial"/>
        </w:rPr>
      </w:pPr>
    </w:p>
    <w:p w14:paraId="1C31405F" w14:textId="53282956" w:rsidR="001740D8" w:rsidRPr="005A4D1A" w:rsidRDefault="00B862F7">
      <w:pPr>
        <w:pStyle w:val="Retraitcorpsdetexte2"/>
        <w:ind w:firstLine="0"/>
        <w:rPr>
          <w:rFonts w:ascii="Arial" w:hAnsi="Arial" w:cs="Arial"/>
          <w:sz w:val="20"/>
        </w:rPr>
      </w:pPr>
      <w:r w:rsidRPr="005A4D1A">
        <w:rPr>
          <w:rFonts w:ascii="Arial" w:hAnsi="Arial" w:cs="Arial"/>
          <w:sz w:val="20"/>
        </w:rPr>
        <w:t>L’accord</w:t>
      </w:r>
      <w:r w:rsidR="00392FE6">
        <w:rPr>
          <w:rFonts w:ascii="Arial" w:hAnsi="Arial" w:cs="Arial"/>
          <w:sz w:val="20"/>
        </w:rPr>
        <w:t>-</w:t>
      </w:r>
      <w:r w:rsidRPr="005A4D1A">
        <w:rPr>
          <w:rFonts w:ascii="Arial" w:hAnsi="Arial" w:cs="Arial"/>
          <w:sz w:val="20"/>
        </w:rPr>
        <w:t>cadre</w:t>
      </w:r>
      <w:r w:rsidR="009973B5" w:rsidRPr="005A4D1A">
        <w:rPr>
          <w:rFonts w:ascii="Arial" w:hAnsi="Arial" w:cs="Arial"/>
          <w:sz w:val="20"/>
        </w:rPr>
        <w:t xml:space="preserve"> a pour objet </w:t>
      </w:r>
      <w:r w:rsidR="0069520B" w:rsidRPr="005A4D1A">
        <w:rPr>
          <w:rFonts w:ascii="Arial" w:hAnsi="Arial" w:cs="Arial"/>
          <w:sz w:val="20"/>
        </w:rPr>
        <w:t>de confier à un Etablissement de Santé et d’Aide au Travail des t</w:t>
      </w:r>
      <w:r w:rsidR="002270E2" w:rsidRPr="005A4D1A">
        <w:rPr>
          <w:rFonts w:ascii="Arial" w:hAnsi="Arial" w:cs="Arial"/>
          <w:sz w:val="20"/>
        </w:rPr>
        <w:t>âches administrative</w:t>
      </w:r>
      <w:r w:rsidR="0069520B" w:rsidRPr="005A4D1A">
        <w:rPr>
          <w:rFonts w:ascii="Arial" w:hAnsi="Arial" w:cs="Arial"/>
          <w:sz w:val="20"/>
        </w:rPr>
        <w:t>s</w:t>
      </w:r>
      <w:r w:rsidR="001740D8" w:rsidRPr="005A4D1A">
        <w:rPr>
          <w:rFonts w:ascii="Arial" w:hAnsi="Arial" w:cs="Arial"/>
          <w:sz w:val="20"/>
        </w:rPr>
        <w:t xml:space="preserve"> </w:t>
      </w:r>
      <w:r w:rsidR="008049C8" w:rsidRPr="005A4D1A">
        <w:rPr>
          <w:rFonts w:ascii="Arial" w:hAnsi="Arial" w:cs="Arial"/>
          <w:sz w:val="20"/>
        </w:rPr>
        <w:t>externalisé</w:t>
      </w:r>
      <w:r w:rsidR="002270E2" w:rsidRPr="005A4D1A">
        <w:rPr>
          <w:rFonts w:ascii="Arial" w:hAnsi="Arial" w:cs="Arial"/>
          <w:sz w:val="20"/>
        </w:rPr>
        <w:t>e</w:t>
      </w:r>
      <w:r w:rsidR="008049C8" w:rsidRPr="005A4D1A">
        <w:rPr>
          <w:rFonts w:ascii="Arial" w:hAnsi="Arial" w:cs="Arial"/>
          <w:sz w:val="20"/>
        </w:rPr>
        <w:t>s et internalisé</w:t>
      </w:r>
      <w:r w:rsidR="002270E2" w:rsidRPr="005A4D1A">
        <w:rPr>
          <w:rFonts w:ascii="Arial" w:hAnsi="Arial" w:cs="Arial"/>
          <w:sz w:val="20"/>
        </w:rPr>
        <w:t>e</w:t>
      </w:r>
      <w:r w:rsidR="008049C8" w:rsidRPr="005A4D1A">
        <w:rPr>
          <w:rFonts w:ascii="Arial" w:hAnsi="Arial" w:cs="Arial"/>
          <w:sz w:val="20"/>
        </w:rPr>
        <w:t xml:space="preserve">s </w:t>
      </w:r>
      <w:r w:rsidR="001740D8" w:rsidRPr="005A4D1A">
        <w:rPr>
          <w:rFonts w:ascii="Arial" w:hAnsi="Arial" w:cs="Arial"/>
          <w:sz w:val="20"/>
        </w:rPr>
        <w:t>p</w:t>
      </w:r>
      <w:r w:rsidR="0069520B" w:rsidRPr="005A4D1A">
        <w:rPr>
          <w:rFonts w:ascii="Arial" w:hAnsi="Arial" w:cs="Arial"/>
          <w:sz w:val="20"/>
        </w:rPr>
        <w:t>our le compte de</w:t>
      </w:r>
      <w:r w:rsidR="001740D8" w:rsidRPr="005A4D1A">
        <w:rPr>
          <w:rFonts w:ascii="Arial" w:hAnsi="Arial" w:cs="Arial"/>
          <w:sz w:val="20"/>
        </w:rPr>
        <w:t xml:space="preserve"> la C</w:t>
      </w:r>
      <w:r w:rsidR="002F535A" w:rsidRPr="005A4D1A">
        <w:rPr>
          <w:rFonts w:ascii="Arial" w:hAnsi="Arial" w:cs="Arial"/>
          <w:sz w:val="20"/>
        </w:rPr>
        <w:t>AF</w:t>
      </w:r>
      <w:r w:rsidR="001740D8" w:rsidRPr="005A4D1A">
        <w:rPr>
          <w:rFonts w:ascii="Arial" w:hAnsi="Arial" w:cs="Arial"/>
          <w:sz w:val="20"/>
        </w:rPr>
        <w:t xml:space="preserve"> de Paris</w:t>
      </w:r>
      <w:r w:rsidR="0069520B" w:rsidRPr="005A4D1A">
        <w:rPr>
          <w:rFonts w:ascii="Arial" w:hAnsi="Arial" w:cs="Arial"/>
          <w:sz w:val="20"/>
        </w:rPr>
        <w:t>.</w:t>
      </w:r>
    </w:p>
    <w:p w14:paraId="287F427F" w14:textId="77777777" w:rsidR="001740D8" w:rsidRPr="005A4D1A" w:rsidRDefault="001740D8">
      <w:pPr>
        <w:jc w:val="both"/>
        <w:rPr>
          <w:rFonts w:ascii="Arial" w:hAnsi="Arial" w:cs="Arial"/>
        </w:rPr>
      </w:pPr>
    </w:p>
    <w:p w14:paraId="3526CEA4" w14:textId="77777777" w:rsidR="001740D8" w:rsidRPr="005A4D1A" w:rsidRDefault="001740D8">
      <w:pPr>
        <w:pStyle w:val="Titre1"/>
        <w:rPr>
          <w:rFonts w:cs="Arial"/>
          <w:sz w:val="20"/>
        </w:rPr>
      </w:pPr>
      <w:bookmarkStart w:id="9" w:name="_Toc171910133"/>
      <w:bookmarkStart w:id="10" w:name="_Toc171910224"/>
      <w:bookmarkStart w:id="11" w:name="_Toc171934853"/>
      <w:bookmarkStart w:id="12" w:name="_Toc171936145"/>
      <w:bookmarkStart w:id="13" w:name="_Toc171936198"/>
      <w:bookmarkStart w:id="14" w:name="_Toc172002289"/>
      <w:bookmarkStart w:id="15" w:name="_Toc222739115"/>
      <w:r w:rsidRPr="005A4D1A">
        <w:rPr>
          <w:rFonts w:cs="Arial"/>
          <w:sz w:val="20"/>
        </w:rPr>
        <w:t xml:space="preserve">ARTICLE 2 - </w:t>
      </w:r>
      <w:r w:rsidR="0069520B" w:rsidRPr="005A4D1A">
        <w:rPr>
          <w:rFonts w:cs="Arial"/>
          <w:sz w:val="20"/>
        </w:rPr>
        <w:t>L</w:t>
      </w:r>
      <w:r w:rsidRPr="005A4D1A">
        <w:rPr>
          <w:rFonts w:cs="Arial"/>
          <w:sz w:val="20"/>
        </w:rPr>
        <w:t>ES PRESTATIONS</w:t>
      </w:r>
      <w:bookmarkEnd w:id="9"/>
      <w:bookmarkEnd w:id="10"/>
      <w:bookmarkEnd w:id="11"/>
      <w:bookmarkEnd w:id="12"/>
      <w:bookmarkEnd w:id="13"/>
      <w:bookmarkEnd w:id="14"/>
      <w:r w:rsidR="00707D8D" w:rsidRPr="005A4D1A">
        <w:rPr>
          <w:rFonts w:cs="Arial"/>
          <w:sz w:val="20"/>
        </w:rPr>
        <w:t xml:space="preserve"> EXTERNALISEES</w:t>
      </w:r>
      <w:bookmarkEnd w:id="15"/>
    </w:p>
    <w:p w14:paraId="2CD22E83" w14:textId="77777777" w:rsidR="001740D8" w:rsidRPr="005A4D1A" w:rsidRDefault="001740D8">
      <w:pPr>
        <w:jc w:val="both"/>
        <w:rPr>
          <w:rFonts w:ascii="Arial" w:hAnsi="Arial" w:cs="Arial"/>
        </w:rPr>
      </w:pPr>
    </w:p>
    <w:p w14:paraId="164F35A1" w14:textId="77777777" w:rsidR="00741F4B" w:rsidRPr="005A4D1A" w:rsidRDefault="004A2D2D">
      <w:pPr>
        <w:pStyle w:val="Corpsdetexte"/>
        <w:rPr>
          <w:rFonts w:cs="Arial"/>
          <w:sz w:val="20"/>
        </w:rPr>
      </w:pPr>
      <w:r w:rsidRPr="005A4D1A">
        <w:rPr>
          <w:rFonts w:cs="Arial"/>
          <w:sz w:val="20"/>
        </w:rPr>
        <w:t>Ces travaux sont exécutés dans la structure de l’établissement protégé.</w:t>
      </w:r>
    </w:p>
    <w:p w14:paraId="77C91363" w14:textId="77777777" w:rsidR="004A2D2D" w:rsidRPr="005A4D1A" w:rsidRDefault="004A2D2D">
      <w:pPr>
        <w:pStyle w:val="Corpsdetexte"/>
        <w:rPr>
          <w:rFonts w:cs="Arial"/>
          <w:sz w:val="20"/>
        </w:rPr>
      </w:pPr>
    </w:p>
    <w:p w14:paraId="77F9BC1D" w14:textId="2AA6A6F5" w:rsidR="00741F4B" w:rsidRPr="005A4D1A" w:rsidRDefault="00741F4B">
      <w:pPr>
        <w:pStyle w:val="Corpsdetexte"/>
        <w:rPr>
          <w:rFonts w:cs="Arial"/>
          <w:sz w:val="20"/>
        </w:rPr>
      </w:pPr>
      <w:r w:rsidRPr="005A4D1A">
        <w:rPr>
          <w:rFonts w:cs="Arial"/>
          <w:sz w:val="20"/>
        </w:rPr>
        <w:t>Les prestations externalisées feront l’objet d’</w:t>
      </w:r>
      <w:r w:rsidR="004A2D2D" w:rsidRPr="005A4D1A">
        <w:rPr>
          <w:rFonts w:cs="Arial"/>
          <w:sz w:val="20"/>
        </w:rPr>
        <w:t>un devis</w:t>
      </w:r>
      <w:r w:rsidR="00733958" w:rsidRPr="005A4D1A">
        <w:rPr>
          <w:rFonts w:cs="Arial"/>
          <w:sz w:val="20"/>
        </w:rPr>
        <w:t xml:space="preserve"> à chaque demande</w:t>
      </w:r>
      <w:r w:rsidR="004A2D2D" w:rsidRPr="005A4D1A">
        <w:rPr>
          <w:rFonts w:cs="Arial"/>
          <w:sz w:val="20"/>
        </w:rPr>
        <w:t xml:space="preserve">. Le devis sera validé par la CAF (Responsable des Achats ou le Directeur </w:t>
      </w:r>
      <w:r w:rsidR="00A54635" w:rsidRPr="005A4D1A">
        <w:rPr>
          <w:rFonts w:cs="Arial"/>
          <w:sz w:val="20"/>
        </w:rPr>
        <w:t xml:space="preserve">des </w:t>
      </w:r>
      <w:r w:rsidR="0032139D">
        <w:rPr>
          <w:rFonts w:cs="Arial"/>
          <w:sz w:val="20"/>
        </w:rPr>
        <w:t>Supports</w:t>
      </w:r>
      <w:r w:rsidR="00175125">
        <w:rPr>
          <w:rFonts w:cs="Arial"/>
          <w:sz w:val="20"/>
        </w:rPr>
        <w:t xml:space="preserve">, </w:t>
      </w:r>
      <w:r w:rsidR="0032139D">
        <w:rPr>
          <w:rFonts w:cs="Arial"/>
          <w:sz w:val="20"/>
        </w:rPr>
        <w:t>Outils et Solidarité</w:t>
      </w:r>
      <w:r w:rsidR="00175125">
        <w:rPr>
          <w:rFonts w:cs="Arial"/>
          <w:sz w:val="20"/>
        </w:rPr>
        <w:t>).</w:t>
      </w:r>
    </w:p>
    <w:p w14:paraId="42B2AE2E" w14:textId="77777777" w:rsidR="00741F4B" w:rsidRPr="005A4D1A" w:rsidRDefault="00741F4B">
      <w:pPr>
        <w:pStyle w:val="Corpsdetexte"/>
        <w:rPr>
          <w:rFonts w:cs="Arial"/>
          <w:sz w:val="20"/>
        </w:rPr>
      </w:pPr>
    </w:p>
    <w:p w14:paraId="5BD0E81C" w14:textId="77777777" w:rsidR="00023A66" w:rsidRPr="009D5166" w:rsidRDefault="001E7792">
      <w:pPr>
        <w:pStyle w:val="Corpsdetexte"/>
        <w:rPr>
          <w:rFonts w:cs="Arial"/>
          <w:b/>
          <w:bCs/>
          <w:sz w:val="20"/>
        </w:rPr>
      </w:pPr>
      <w:r w:rsidRPr="009D5166">
        <w:rPr>
          <w:rFonts w:cs="Arial"/>
          <w:b/>
          <w:bCs/>
          <w:sz w:val="20"/>
          <w:u w:val="single"/>
        </w:rPr>
        <w:t xml:space="preserve">2.1 Gestion des </w:t>
      </w:r>
      <w:r w:rsidR="00617A02" w:rsidRPr="009D5166">
        <w:rPr>
          <w:rFonts w:cs="Arial"/>
          <w:b/>
          <w:bCs/>
          <w:sz w:val="20"/>
          <w:u w:val="single"/>
        </w:rPr>
        <w:t>P</w:t>
      </w:r>
      <w:r w:rsidR="00D42098" w:rsidRPr="009D5166">
        <w:rPr>
          <w:rFonts w:cs="Arial"/>
          <w:b/>
          <w:bCs/>
          <w:sz w:val="20"/>
          <w:u w:val="single"/>
        </w:rPr>
        <w:t xml:space="preserve">lis </w:t>
      </w:r>
      <w:r w:rsidR="00617A02" w:rsidRPr="009D5166">
        <w:rPr>
          <w:rFonts w:cs="Arial"/>
          <w:b/>
          <w:bCs/>
          <w:sz w:val="20"/>
          <w:u w:val="single"/>
        </w:rPr>
        <w:t>N</w:t>
      </w:r>
      <w:r w:rsidR="00D42098" w:rsidRPr="009D5166">
        <w:rPr>
          <w:rFonts w:cs="Arial"/>
          <w:b/>
          <w:bCs/>
          <w:sz w:val="20"/>
          <w:u w:val="single"/>
        </w:rPr>
        <w:t xml:space="preserve">on </w:t>
      </w:r>
      <w:r w:rsidR="00617A02" w:rsidRPr="009D5166">
        <w:rPr>
          <w:rFonts w:cs="Arial"/>
          <w:b/>
          <w:bCs/>
          <w:sz w:val="20"/>
          <w:u w:val="single"/>
        </w:rPr>
        <w:t>D</w:t>
      </w:r>
      <w:r w:rsidR="00D42098" w:rsidRPr="009D5166">
        <w:rPr>
          <w:rFonts w:cs="Arial"/>
          <w:b/>
          <w:bCs/>
          <w:sz w:val="20"/>
          <w:u w:val="single"/>
        </w:rPr>
        <w:t>istribués</w:t>
      </w:r>
      <w:r w:rsidRPr="009D5166">
        <w:rPr>
          <w:rFonts w:cs="Arial"/>
          <w:b/>
          <w:bCs/>
          <w:sz w:val="20"/>
        </w:rPr>
        <w:t xml:space="preserve"> </w:t>
      </w:r>
      <w:r w:rsidR="000D55C0" w:rsidRPr="009D5166">
        <w:rPr>
          <w:rFonts w:cs="Arial"/>
          <w:b/>
          <w:bCs/>
          <w:i/>
          <w:sz w:val="20"/>
        </w:rPr>
        <w:t>(environ 3 000 courriers par mois)</w:t>
      </w:r>
    </w:p>
    <w:p w14:paraId="78656C5C" w14:textId="77777777" w:rsidR="00023A66" w:rsidRDefault="00023A66">
      <w:pPr>
        <w:pStyle w:val="Corpsdetexte"/>
        <w:rPr>
          <w:rFonts w:cs="Arial"/>
          <w:sz w:val="20"/>
        </w:rPr>
      </w:pPr>
    </w:p>
    <w:p w14:paraId="65FAFEBB" w14:textId="77777777" w:rsidR="00C40FA8" w:rsidRPr="00A659D8" w:rsidRDefault="00C40FA8" w:rsidP="00C40FA8">
      <w:pPr>
        <w:pStyle w:val="Corpsdetexte"/>
        <w:rPr>
          <w:rFonts w:cs="Arial"/>
          <w:sz w:val="20"/>
        </w:rPr>
      </w:pPr>
      <w:r w:rsidRPr="00A659D8">
        <w:rPr>
          <w:rFonts w:cs="Arial"/>
          <w:sz w:val="20"/>
        </w:rPr>
        <w:t>Les quantités indiquées au présent document peuvent être conservées.</w:t>
      </w:r>
    </w:p>
    <w:p w14:paraId="690B28C4" w14:textId="77777777" w:rsidR="00C40FA8" w:rsidRPr="00C40FA8" w:rsidRDefault="00C40FA8" w:rsidP="00C40FA8">
      <w:pPr>
        <w:pStyle w:val="Corpsdetexte"/>
        <w:rPr>
          <w:rFonts w:cs="Arial"/>
        </w:rPr>
      </w:pPr>
      <w:r w:rsidRPr="00C40FA8">
        <w:rPr>
          <w:rFonts w:cs="Arial"/>
        </w:rPr>
        <w:t> </w:t>
      </w:r>
    </w:p>
    <w:p w14:paraId="6C27E96D" w14:textId="77777777" w:rsidR="00C40FA8" w:rsidRPr="00C40FA8" w:rsidRDefault="00C40FA8" w:rsidP="00C40FA8">
      <w:pPr>
        <w:pStyle w:val="Corpsdetexte"/>
        <w:rPr>
          <w:rFonts w:cs="Arial"/>
          <w:sz w:val="20"/>
        </w:rPr>
      </w:pPr>
      <w:r w:rsidRPr="00C40FA8">
        <w:rPr>
          <w:rFonts w:cs="Arial"/>
          <w:sz w:val="20"/>
        </w:rPr>
        <w:t>La Caf de Paris apporte deux fois par semaine (mardi et jeudi) à l’ESAT des caisses remplies de courriers non distribués.</w:t>
      </w:r>
    </w:p>
    <w:p w14:paraId="5232EEF6" w14:textId="77777777" w:rsidR="00C40FA8" w:rsidRDefault="00C40FA8" w:rsidP="00C40FA8">
      <w:pPr>
        <w:pStyle w:val="Corpsdetexte"/>
        <w:rPr>
          <w:rFonts w:cs="Arial"/>
          <w:sz w:val="20"/>
        </w:rPr>
      </w:pPr>
      <w:r w:rsidRPr="00C40FA8">
        <w:rPr>
          <w:rFonts w:cs="Arial"/>
          <w:sz w:val="20"/>
        </w:rPr>
        <w:t>L’ESAT doit trier les courriers déjà ouverts en deux lots, en distinguant les lots allocataires et les lots bailleurs sur la base d’exemples fournis.</w:t>
      </w:r>
    </w:p>
    <w:p w14:paraId="6384EA1A" w14:textId="77777777" w:rsidR="00834285" w:rsidRPr="00C40FA8" w:rsidRDefault="00834285" w:rsidP="00C40FA8">
      <w:pPr>
        <w:pStyle w:val="Corpsdetexte"/>
        <w:rPr>
          <w:rFonts w:cs="Arial"/>
          <w:sz w:val="20"/>
        </w:rPr>
      </w:pPr>
    </w:p>
    <w:p w14:paraId="070630A8" w14:textId="77777777" w:rsidR="00C40FA8" w:rsidRPr="00C40FA8" w:rsidRDefault="00C40FA8" w:rsidP="00C40FA8">
      <w:pPr>
        <w:pStyle w:val="Corpsdetexte"/>
        <w:rPr>
          <w:rFonts w:cs="Arial"/>
          <w:sz w:val="20"/>
        </w:rPr>
      </w:pPr>
      <w:r w:rsidRPr="00C40FA8">
        <w:rPr>
          <w:rFonts w:cs="Arial"/>
          <w:sz w:val="20"/>
        </w:rPr>
        <w:t>La prestation sera réalisée dans un délai maximal de 7 jours sauf engagement contraire à l’acte d’engagement.</w:t>
      </w:r>
    </w:p>
    <w:p w14:paraId="7D403374" w14:textId="77777777" w:rsidR="000C1BC3" w:rsidRPr="005A4D1A" w:rsidRDefault="000C1BC3" w:rsidP="00EC0582">
      <w:pPr>
        <w:pStyle w:val="Corpsdetexte"/>
        <w:rPr>
          <w:rFonts w:cs="Arial"/>
          <w:sz w:val="20"/>
        </w:rPr>
      </w:pPr>
    </w:p>
    <w:p w14:paraId="2302EEF7" w14:textId="77777777" w:rsidR="00097C1A" w:rsidRPr="009D5166" w:rsidRDefault="000C1BC3">
      <w:pPr>
        <w:pStyle w:val="Corpsdetexte"/>
        <w:rPr>
          <w:rFonts w:cs="Arial"/>
          <w:b/>
          <w:bCs/>
          <w:sz w:val="20"/>
          <w:u w:val="single"/>
        </w:rPr>
      </w:pPr>
      <w:r w:rsidRPr="009D5166">
        <w:rPr>
          <w:rFonts w:cs="Arial"/>
          <w:b/>
          <w:bCs/>
          <w:sz w:val="20"/>
          <w:u w:val="single"/>
        </w:rPr>
        <w:t>2.</w:t>
      </w:r>
      <w:r w:rsidR="00C40FA8" w:rsidRPr="009D5166">
        <w:rPr>
          <w:rFonts w:cs="Arial"/>
          <w:b/>
          <w:bCs/>
          <w:sz w:val="20"/>
          <w:u w:val="single"/>
        </w:rPr>
        <w:t>2</w:t>
      </w:r>
      <w:r w:rsidRPr="009D5166">
        <w:rPr>
          <w:rFonts w:cs="Arial"/>
          <w:b/>
          <w:bCs/>
          <w:sz w:val="20"/>
          <w:u w:val="single"/>
        </w:rPr>
        <w:t xml:space="preserve"> Nettoyage textile</w:t>
      </w:r>
    </w:p>
    <w:p w14:paraId="42963D17" w14:textId="77777777" w:rsidR="000C1BC3" w:rsidRDefault="000C1BC3">
      <w:pPr>
        <w:pStyle w:val="Corpsdetexte"/>
        <w:rPr>
          <w:rFonts w:cs="Arial"/>
          <w:sz w:val="20"/>
        </w:rPr>
      </w:pPr>
    </w:p>
    <w:p w14:paraId="63FA5A17" w14:textId="5894E6F2" w:rsidR="00834285" w:rsidRDefault="00F32EA3" w:rsidP="00834285">
      <w:pPr>
        <w:pStyle w:val="Corpsdetexte"/>
        <w:numPr>
          <w:ilvl w:val="0"/>
          <w:numId w:val="29"/>
        </w:numPr>
        <w:rPr>
          <w:rFonts w:cs="Arial"/>
          <w:sz w:val="20"/>
        </w:rPr>
      </w:pPr>
      <w:r w:rsidRPr="00653BE7">
        <w:rPr>
          <w:rFonts w:cs="Arial"/>
          <w:sz w:val="20"/>
        </w:rPr>
        <w:t>Enlèvement, nettoyage et restitution de gilets sans manches, avec logo, (65% polyester- 35% coton- 245 grammes- lavable à 85°) – Tournée de quatre sites, une fois tous les 15 jours sur chaque</w:t>
      </w:r>
      <w:r w:rsidR="00834285">
        <w:rPr>
          <w:rFonts w:cs="Arial"/>
          <w:sz w:val="20"/>
        </w:rPr>
        <w:t xml:space="preserve"> </w:t>
      </w:r>
      <w:r w:rsidRPr="00653BE7">
        <w:rPr>
          <w:rFonts w:cs="Arial"/>
          <w:sz w:val="20"/>
        </w:rPr>
        <w:t>site</w:t>
      </w:r>
      <w:r w:rsidR="00834285">
        <w:rPr>
          <w:rFonts w:cs="Arial"/>
          <w:sz w:val="20"/>
        </w:rPr>
        <w:t>.</w:t>
      </w:r>
    </w:p>
    <w:p w14:paraId="18B28083" w14:textId="031F5486" w:rsidR="00653BE7" w:rsidRDefault="00653BE7" w:rsidP="00F32EA3">
      <w:pPr>
        <w:pStyle w:val="Corpsdetexte"/>
        <w:numPr>
          <w:ilvl w:val="0"/>
          <w:numId w:val="29"/>
        </w:numPr>
        <w:rPr>
          <w:rFonts w:cs="Arial"/>
          <w:sz w:val="20"/>
        </w:rPr>
      </w:pPr>
      <w:r w:rsidRPr="00653BE7">
        <w:rPr>
          <w:rFonts w:cs="Arial"/>
          <w:sz w:val="20"/>
        </w:rPr>
        <w:t>Le prestataire s’engage à</w:t>
      </w:r>
      <w:r w:rsidR="00F32EA3" w:rsidRPr="00653BE7">
        <w:rPr>
          <w:rFonts w:cs="Arial"/>
          <w:sz w:val="20"/>
        </w:rPr>
        <w:t xml:space="preserve"> ramasser et redonner les gilets sur chaque accueil toutes les 2 semaines</w:t>
      </w:r>
    </w:p>
    <w:p w14:paraId="12F8DD50" w14:textId="77777777" w:rsidR="00653BE7" w:rsidRDefault="00653BE7" w:rsidP="00F32EA3">
      <w:pPr>
        <w:pStyle w:val="Corpsdetexte"/>
        <w:numPr>
          <w:ilvl w:val="1"/>
          <w:numId w:val="29"/>
        </w:numPr>
        <w:rPr>
          <w:rFonts w:cs="Arial"/>
          <w:sz w:val="20"/>
        </w:rPr>
      </w:pPr>
      <w:r w:rsidRPr="00653BE7">
        <w:rPr>
          <w:rFonts w:cs="Arial"/>
          <w:sz w:val="20"/>
        </w:rPr>
        <w:t>CAF Finlay – 48, rue du Docteur Finlay – 75.015 Paris</w:t>
      </w:r>
    </w:p>
    <w:p w14:paraId="704EF09F" w14:textId="77777777" w:rsidR="00653BE7" w:rsidRDefault="00653BE7" w:rsidP="00F32EA3">
      <w:pPr>
        <w:pStyle w:val="Corpsdetexte"/>
        <w:numPr>
          <w:ilvl w:val="1"/>
          <w:numId w:val="29"/>
        </w:numPr>
        <w:rPr>
          <w:rFonts w:cs="Arial"/>
          <w:sz w:val="20"/>
        </w:rPr>
      </w:pPr>
      <w:r w:rsidRPr="00653BE7">
        <w:rPr>
          <w:rFonts w:cs="Arial"/>
          <w:sz w:val="20"/>
        </w:rPr>
        <w:t>CAF NATIONALE – 1 Rue Baudricourt – 75.013 Paris</w:t>
      </w:r>
    </w:p>
    <w:p w14:paraId="1F71E432" w14:textId="77777777" w:rsidR="00653BE7" w:rsidRDefault="00653BE7" w:rsidP="00F32EA3">
      <w:pPr>
        <w:pStyle w:val="Corpsdetexte"/>
        <w:numPr>
          <w:ilvl w:val="1"/>
          <w:numId w:val="29"/>
        </w:numPr>
        <w:rPr>
          <w:rFonts w:cs="Arial"/>
          <w:sz w:val="20"/>
        </w:rPr>
      </w:pPr>
      <w:r w:rsidRPr="00653BE7">
        <w:rPr>
          <w:rFonts w:cs="Arial"/>
          <w:sz w:val="20"/>
        </w:rPr>
        <w:t>CAF La CHAPELLE – 47, Rue de la Chapelle- 75.018 Paris</w:t>
      </w:r>
    </w:p>
    <w:p w14:paraId="6F4C234F" w14:textId="77777777" w:rsidR="00653BE7" w:rsidRPr="00653BE7" w:rsidRDefault="00653BE7" w:rsidP="00F32EA3">
      <w:pPr>
        <w:pStyle w:val="Corpsdetexte"/>
        <w:numPr>
          <w:ilvl w:val="1"/>
          <w:numId w:val="29"/>
        </w:numPr>
        <w:rPr>
          <w:rFonts w:cs="Arial"/>
          <w:sz w:val="20"/>
        </w:rPr>
      </w:pPr>
      <w:r w:rsidRPr="00653BE7">
        <w:rPr>
          <w:rFonts w:cs="Arial"/>
          <w:sz w:val="20"/>
        </w:rPr>
        <w:t>CAF JAURES – 67, avenue Jean Jaurès – 75.019 Paris</w:t>
      </w:r>
    </w:p>
    <w:p w14:paraId="50A60A5F" w14:textId="77777777" w:rsidR="00392FE6" w:rsidRDefault="00392FE6">
      <w:pPr>
        <w:pStyle w:val="Corpsdetexte"/>
        <w:rPr>
          <w:rFonts w:cs="Arial"/>
          <w:sz w:val="20"/>
        </w:rPr>
      </w:pPr>
    </w:p>
    <w:p w14:paraId="56F38309" w14:textId="46C6B8A2" w:rsidR="000C1BC3" w:rsidRPr="000C1BC3" w:rsidRDefault="00653BE7">
      <w:pPr>
        <w:pStyle w:val="Corpsdetexte"/>
        <w:rPr>
          <w:rFonts w:cs="Arial"/>
          <w:sz w:val="20"/>
          <w:highlight w:val="cyan"/>
        </w:rPr>
      </w:pPr>
      <w:r>
        <w:rPr>
          <w:rFonts w:cs="Arial"/>
          <w:sz w:val="20"/>
        </w:rPr>
        <w:t>La prestation sera réalisée par rotations de 15 jours, l’organisation sera vue avec la CAF de Paris</w:t>
      </w:r>
      <w:r w:rsidR="00F052D0">
        <w:rPr>
          <w:rFonts w:cs="Arial"/>
          <w:sz w:val="20"/>
        </w:rPr>
        <w:t>.</w:t>
      </w:r>
    </w:p>
    <w:p w14:paraId="56F6DB7E" w14:textId="77777777" w:rsidR="00653BE7" w:rsidRPr="00653BE7" w:rsidRDefault="00653BE7">
      <w:pPr>
        <w:pStyle w:val="Corpsdetexte"/>
        <w:rPr>
          <w:rFonts w:cs="Arial"/>
          <w:sz w:val="20"/>
        </w:rPr>
      </w:pPr>
    </w:p>
    <w:p w14:paraId="33F64339" w14:textId="77777777" w:rsidR="001740D8" w:rsidRPr="005A4D1A" w:rsidRDefault="001740D8">
      <w:pPr>
        <w:pStyle w:val="Titre1"/>
        <w:rPr>
          <w:rFonts w:cs="Arial"/>
          <w:sz w:val="20"/>
        </w:rPr>
      </w:pPr>
      <w:bookmarkStart w:id="16" w:name="_Toc171910134"/>
      <w:bookmarkStart w:id="17" w:name="_Toc171910225"/>
      <w:bookmarkStart w:id="18" w:name="_Toc171934854"/>
      <w:bookmarkStart w:id="19" w:name="_Toc171936146"/>
      <w:bookmarkStart w:id="20" w:name="_Toc171936199"/>
      <w:bookmarkStart w:id="21" w:name="_Toc172002290"/>
      <w:bookmarkStart w:id="22" w:name="_Toc222739116"/>
      <w:r w:rsidRPr="005A4D1A">
        <w:rPr>
          <w:rFonts w:cs="Arial"/>
          <w:sz w:val="20"/>
        </w:rPr>
        <w:t xml:space="preserve">ARTICLE 3 </w:t>
      </w:r>
      <w:r w:rsidR="00707D8D" w:rsidRPr="005A4D1A">
        <w:rPr>
          <w:rFonts w:cs="Arial"/>
          <w:sz w:val="20"/>
        </w:rPr>
        <w:t>–</w:t>
      </w:r>
      <w:r w:rsidRPr="005A4D1A">
        <w:rPr>
          <w:rFonts w:cs="Arial"/>
          <w:sz w:val="20"/>
        </w:rPr>
        <w:t xml:space="preserve"> </w:t>
      </w:r>
      <w:bookmarkEnd w:id="16"/>
      <w:bookmarkEnd w:id="17"/>
      <w:bookmarkEnd w:id="18"/>
      <w:bookmarkEnd w:id="19"/>
      <w:bookmarkEnd w:id="20"/>
      <w:bookmarkEnd w:id="21"/>
      <w:r w:rsidR="00707D8D" w:rsidRPr="005A4D1A">
        <w:rPr>
          <w:rFonts w:cs="Arial"/>
          <w:sz w:val="20"/>
        </w:rPr>
        <w:t>lES PRESTATIONS INTERNALISEES</w:t>
      </w:r>
      <w:bookmarkEnd w:id="22"/>
    </w:p>
    <w:p w14:paraId="097DA8D1" w14:textId="77777777" w:rsidR="001740D8" w:rsidRPr="005A4D1A" w:rsidRDefault="001740D8">
      <w:pPr>
        <w:jc w:val="both"/>
        <w:rPr>
          <w:rFonts w:ascii="Arial" w:hAnsi="Arial" w:cs="Arial"/>
        </w:rPr>
      </w:pPr>
    </w:p>
    <w:p w14:paraId="34C21BDD" w14:textId="77777777" w:rsidR="001740D8" w:rsidRDefault="00741F4B">
      <w:pPr>
        <w:pStyle w:val="Retraitcorpsdetexte2"/>
        <w:ind w:firstLine="0"/>
        <w:rPr>
          <w:rFonts w:ascii="Arial" w:hAnsi="Arial" w:cs="Arial"/>
          <w:sz w:val="20"/>
        </w:rPr>
      </w:pPr>
      <w:r w:rsidRPr="005A4D1A">
        <w:rPr>
          <w:rFonts w:ascii="Arial" w:hAnsi="Arial" w:cs="Arial"/>
          <w:sz w:val="20"/>
        </w:rPr>
        <w:t xml:space="preserve">Ces travaux sont effectués dans les locaux de la CAF de Paris </w:t>
      </w:r>
      <w:r w:rsidR="002270E2" w:rsidRPr="005A4D1A">
        <w:rPr>
          <w:rFonts w:ascii="Arial" w:hAnsi="Arial" w:cs="Arial"/>
          <w:sz w:val="20"/>
        </w:rPr>
        <w:t>pour favoriser l’insertion du travailleur handicapé en milieu ordinaire. Pour chaque travailleur handicapé, un tuteur CAF est désigné.</w:t>
      </w:r>
    </w:p>
    <w:p w14:paraId="15B3C122" w14:textId="77777777" w:rsidR="005A4D1A" w:rsidRDefault="005A4D1A">
      <w:pPr>
        <w:pStyle w:val="Retraitcorpsdetexte2"/>
        <w:ind w:firstLine="0"/>
        <w:rPr>
          <w:rFonts w:ascii="Arial" w:hAnsi="Arial" w:cs="Arial"/>
          <w:sz w:val="20"/>
        </w:rPr>
      </w:pPr>
    </w:p>
    <w:p w14:paraId="2C04F2A5" w14:textId="77777777" w:rsidR="005A4D1A" w:rsidRPr="005A4D1A" w:rsidRDefault="005A4D1A">
      <w:pPr>
        <w:pStyle w:val="Retraitcorpsdetexte2"/>
        <w:ind w:firstLine="0"/>
        <w:rPr>
          <w:rFonts w:ascii="Arial" w:hAnsi="Arial" w:cs="Arial"/>
          <w:sz w:val="20"/>
        </w:rPr>
      </w:pPr>
      <w:r>
        <w:rPr>
          <w:rFonts w:ascii="Arial" w:hAnsi="Arial" w:cs="Arial"/>
          <w:sz w:val="20"/>
        </w:rPr>
        <w:t>Chaque travailleur handicapé dispose d’un moniteur de l’établissement protégé.</w:t>
      </w:r>
    </w:p>
    <w:p w14:paraId="54DD6DBF" w14:textId="77777777" w:rsidR="00CF6E3A" w:rsidRPr="005A4D1A" w:rsidRDefault="00CF6E3A">
      <w:pPr>
        <w:pStyle w:val="Retraitcorpsdetexte2"/>
        <w:ind w:firstLine="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5"/>
        <w:gridCol w:w="4447"/>
      </w:tblGrid>
      <w:tr w:rsidR="00DD3DC4" w:rsidRPr="005A4D1A" w14:paraId="52D1E51D" w14:textId="77777777" w:rsidTr="00D2555A">
        <w:tc>
          <w:tcPr>
            <w:tcW w:w="4521" w:type="dxa"/>
            <w:shd w:val="clear" w:color="auto" w:fill="auto"/>
          </w:tcPr>
          <w:p w14:paraId="4DC80F01" w14:textId="77777777" w:rsidR="00DD3DC4" w:rsidRPr="005A4D1A" w:rsidRDefault="00DD3DC4" w:rsidP="00D2555A">
            <w:pPr>
              <w:pStyle w:val="Retraitcorpsdetexte2"/>
              <w:ind w:firstLine="0"/>
              <w:jc w:val="center"/>
              <w:rPr>
                <w:rFonts w:ascii="Arial" w:hAnsi="Arial" w:cs="Arial"/>
                <w:sz w:val="20"/>
              </w:rPr>
            </w:pPr>
            <w:r w:rsidRPr="005A4D1A">
              <w:rPr>
                <w:rFonts w:ascii="Arial" w:hAnsi="Arial" w:cs="Arial"/>
                <w:sz w:val="20"/>
              </w:rPr>
              <w:t>Rôle du tuteur CAF</w:t>
            </w:r>
          </w:p>
        </w:tc>
        <w:tc>
          <w:tcPr>
            <w:tcW w:w="4521" w:type="dxa"/>
            <w:shd w:val="clear" w:color="auto" w:fill="auto"/>
          </w:tcPr>
          <w:p w14:paraId="0EF4724E" w14:textId="77777777" w:rsidR="00DD3DC4" w:rsidRPr="005A4D1A" w:rsidRDefault="00DD3DC4" w:rsidP="00D2555A">
            <w:pPr>
              <w:pStyle w:val="Retraitcorpsdetexte2"/>
              <w:ind w:firstLine="0"/>
              <w:jc w:val="center"/>
              <w:rPr>
                <w:rFonts w:ascii="Arial" w:hAnsi="Arial" w:cs="Arial"/>
                <w:sz w:val="20"/>
              </w:rPr>
            </w:pPr>
            <w:r w:rsidRPr="005A4D1A">
              <w:rPr>
                <w:rFonts w:ascii="Arial" w:hAnsi="Arial" w:cs="Arial"/>
                <w:sz w:val="20"/>
              </w:rPr>
              <w:t>Rôle du moniteur de l’établissement protégé</w:t>
            </w:r>
          </w:p>
        </w:tc>
      </w:tr>
      <w:tr w:rsidR="00DD3DC4" w:rsidRPr="005A4D1A" w14:paraId="3C4EDC49" w14:textId="77777777" w:rsidTr="00D2555A">
        <w:tc>
          <w:tcPr>
            <w:tcW w:w="4521" w:type="dxa"/>
            <w:shd w:val="clear" w:color="auto" w:fill="auto"/>
          </w:tcPr>
          <w:p w14:paraId="594F6E03" w14:textId="77777777" w:rsidR="00DD3DC4" w:rsidRPr="005A4D1A" w:rsidRDefault="00DD3DC4" w:rsidP="00D2555A">
            <w:pPr>
              <w:pStyle w:val="Retraitcorpsdetexte2"/>
              <w:numPr>
                <w:ilvl w:val="0"/>
                <w:numId w:val="20"/>
              </w:numPr>
              <w:rPr>
                <w:rFonts w:ascii="Arial" w:hAnsi="Arial" w:cs="Arial"/>
                <w:sz w:val="20"/>
              </w:rPr>
            </w:pPr>
            <w:r w:rsidRPr="005A4D1A">
              <w:rPr>
                <w:rFonts w:ascii="Arial" w:hAnsi="Arial" w:cs="Arial"/>
                <w:sz w:val="20"/>
              </w:rPr>
              <w:t>Forme et contrôle l’activité du travailleur,</w:t>
            </w:r>
          </w:p>
          <w:p w14:paraId="573C592E" w14:textId="77777777" w:rsidR="00DD3DC4" w:rsidRPr="005A4D1A" w:rsidRDefault="00DD3DC4" w:rsidP="00D2555A">
            <w:pPr>
              <w:pStyle w:val="Retraitcorpsdetexte2"/>
              <w:numPr>
                <w:ilvl w:val="0"/>
                <w:numId w:val="20"/>
              </w:numPr>
              <w:rPr>
                <w:rFonts w:ascii="Arial" w:hAnsi="Arial" w:cs="Arial"/>
                <w:sz w:val="20"/>
              </w:rPr>
            </w:pPr>
            <w:r w:rsidRPr="005A4D1A">
              <w:rPr>
                <w:rFonts w:ascii="Arial" w:hAnsi="Arial" w:cs="Arial"/>
                <w:sz w:val="20"/>
              </w:rPr>
              <w:t>Détecte le mal être ou les symptômes,</w:t>
            </w:r>
          </w:p>
          <w:p w14:paraId="41362FB9" w14:textId="77777777" w:rsidR="00DD3DC4" w:rsidRDefault="00DD3DC4" w:rsidP="00D2555A">
            <w:pPr>
              <w:pStyle w:val="Retraitcorpsdetexte2"/>
              <w:numPr>
                <w:ilvl w:val="0"/>
                <w:numId w:val="20"/>
              </w:numPr>
              <w:rPr>
                <w:rFonts w:ascii="Arial" w:hAnsi="Arial" w:cs="Arial"/>
                <w:sz w:val="20"/>
              </w:rPr>
            </w:pPr>
            <w:r w:rsidRPr="005A4D1A">
              <w:rPr>
                <w:rFonts w:ascii="Arial" w:hAnsi="Arial" w:cs="Arial"/>
                <w:sz w:val="20"/>
              </w:rPr>
              <w:t>Alerte la structure protégée en cas de défaillance du salarié,</w:t>
            </w:r>
          </w:p>
          <w:p w14:paraId="56D1A944" w14:textId="77777777" w:rsidR="005A4D1A" w:rsidRPr="005A4D1A" w:rsidRDefault="005A4D1A" w:rsidP="00D2555A">
            <w:pPr>
              <w:pStyle w:val="Retraitcorpsdetexte2"/>
              <w:numPr>
                <w:ilvl w:val="0"/>
                <w:numId w:val="20"/>
              </w:numPr>
              <w:rPr>
                <w:rFonts w:ascii="Arial" w:hAnsi="Arial" w:cs="Arial"/>
                <w:sz w:val="20"/>
              </w:rPr>
            </w:pPr>
            <w:r>
              <w:rPr>
                <w:rFonts w:ascii="Arial" w:hAnsi="Arial" w:cs="Arial"/>
                <w:sz w:val="20"/>
              </w:rPr>
              <w:t>Contrôle les horaires</w:t>
            </w:r>
          </w:p>
          <w:p w14:paraId="44578678" w14:textId="77777777" w:rsidR="00DD3DC4" w:rsidRPr="005A4D1A" w:rsidRDefault="00DD3DC4" w:rsidP="00D2555A">
            <w:pPr>
              <w:pStyle w:val="Retraitcorpsdetexte2"/>
              <w:ind w:firstLine="0"/>
              <w:rPr>
                <w:rFonts w:ascii="Arial" w:hAnsi="Arial" w:cs="Arial"/>
                <w:sz w:val="20"/>
              </w:rPr>
            </w:pPr>
          </w:p>
        </w:tc>
        <w:tc>
          <w:tcPr>
            <w:tcW w:w="4521" w:type="dxa"/>
            <w:shd w:val="clear" w:color="auto" w:fill="auto"/>
          </w:tcPr>
          <w:p w14:paraId="6CCE9198" w14:textId="77777777" w:rsidR="00DD3DC4" w:rsidRPr="005A4D1A" w:rsidRDefault="00DD3DC4" w:rsidP="00D2555A">
            <w:pPr>
              <w:pStyle w:val="Retraitcorpsdetexte2"/>
              <w:numPr>
                <w:ilvl w:val="0"/>
                <w:numId w:val="20"/>
              </w:numPr>
              <w:rPr>
                <w:rFonts w:ascii="Arial" w:hAnsi="Arial" w:cs="Arial"/>
                <w:sz w:val="20"/>
              </w:rPr>
            </w:pPr>
            <w:r w:rsidRPr="005A4D1A">
              <w:rPr>
                <w:rFonts w:ascii="Arial" w:hAnsi="Arial" w:cs="Arial"/>
                <w:sz w:val="20"/>
              </w:rPr>
              <w:t>Informe sur le handicap du salarié,</w:t>
            </w:r>
          </w:p>
          <w:p w14:paraId="4BB4528E" w14:textId="77777777" w:rsidR="00DD3DC4" w:rsidRPr="005A4D1A" w:rsidRDefault="00DD3DC4" w:rsidP="00D2555A">
            <w:pPr>
              <w:pStyle w:val="Retraitcorpsdetexte2"/>
              <w:numPr>
                <w:ilvl w:val="0"/>
                <w:numId w:val="20"/>
              </w:numPr>
              <w:rPr>
                <w:rFonts w:ascii="Arial" w:hAnsi="Arial" w:cs="Arial"/>
                <w:sz w:val="20"/>
              </w:rPr>
            </w:pPr>
            <w:r w:rsidRPr="005A4D1A">
              <w:rPr>
                <w:rFonts w:ascii="Arial" w:hAnsi="Arial" w:cs="Arial"/>
                <w:sz w:val="20"/>
              </w:rPr>
              <w:t>Forme le tuteur CAF à détecter le mal être,</w:t>
            </w:r>
          </w:p>
          <w:p w14:paraId="5FCFDF6F" w14:textId="77777777" w:rsidR="005A4D1A" w:rsidRPr="005A4D1A" w:rsidRDefault="005A4D1A" w:rsidP="00D2555A">
            <w:pPr>
              <w:pStyle w:val="Retraitcorpsdetexte2"/>
              <w:numPr>
                <w:ilvl w:val="0"/>
                <w:numId w:val="20"/>
              </w:numPr>
              <w:rPr>
                <w:rFonts w:ascii="Arial" w:hAnsi="Arial" w:cs="Arial"/>
                <w:sz w:val="20"/>
              </w:rPr>
            </w:pPr>
            <w:r w:rsidRPr="005A4D1A">
              <w:rPr>
                <w:rFonts w:ascii="Arial" w:hAnsi="Arial" w:cs="Arial"/>
                <w:sz w:val="20"/>
              </w:rPr>
              <w:t>Accompagne le tuteur lors de la formation du travailleur handicapé</w:t>
            </w:r>
          </w:p>
          <w:p w14:paraId="44BB9AF6" w14:textId="77777777" w:rsidR="00DD3DC4" w:rsidRPr="005A4D1A" w:rsidRDefault="00DD3DC4" w:rsidP="00D2555A">
            <w:pPr>
              <w:pStyle w:val="Retraitcorpsdetexte2"/>
              <w:numPr>
                <w:ilvl w:val="0"/>
                <w:numId w:val="20"/>
              </w:numPr>
              <w:rPr>
                <w:rFonts w:ascii="Arial" w:hAnsi="Arial" w:cs="Arial"/>
                <w:sz w:val="20"/>
              </w:rPr>
            </w:pPr>
            <w:r w:rsidRPr="005A4D1A">
              <w:rPr>
                <w:rFonts w:ascii="Arial" w:hAnsi="Arial" w:cs="Arial"/>
                <w:sz w:val="20"/>
              </w:rPr>
              <w:t xml:space="preserve">Intervient si le tuteur </w:t>
            </w:r>
            <w:r w:rsidR="00372900" w:rsidRPr="005A4D1A">
              <w:rPr>
                <w:rFonts w:ascii="Arial" w:hAnsi="Arial" w:cs="Arial"/>
                <w:sz w:val="20"/>
              </w:rPr>
              <w:t xml:space="preserve">CAF </w:t>
            </w:r>
            <w:r w:rsidRPr="005A4D1A">
              <w:rPr>
                <w:rFonts w:ascii="Arial" w:hAnsi="Arial" w:cs="Arial"/>
                <w:sz w:val="20"/>
              </w:rPr>
              <w:t>le contacte,</w:t>
            </w:r>
          </w:p>
          <w:p w14:paraId="6C34AFF3" w14:textId="77777777" w:rsidR="00DD3DC4" w:rsidRPr="005A4D1A" w:rsidRDefault="00DD3DC4" w:rsidP="00D2555A">
            <w:pPr>
              <w:pStyle w:val="Retraitcorpsdetexte2"/>
              <w:numPr>
                <w:ilvl w:val="0"/>
                <w:numId w:val="20"/>
              </w:numPr>
              <w:rPr>
                <w:rFonts w:ascii="Arial" w:hAnsi="Arial" w:cs="Arial"/>
                <w:sz w:val="20"/>
              </w:rPr>
            </w:pPr>
            <w:r w:rsidRPr="005A4D1A">
              <w:rPr>
                <w:rFonts w:ascii="Arial" w:hAnsi="Arial" w:cs="Arial"/>
                <w:sz w:val="20"/>
              </w:rPr>
              <w:t>Prend la décision de retirer</w:t>
            </w:r>
            <w:r w:rsidR="00854B00" w:rsidRPr="005A4D1A">
              <w:rPr>
                <w:rFonts w:ascii="Arial" w:hAnsi="Arial" w:cs="Arial"/>
                <w:sz w:val="20"/>
              </w:rPr>
              <w:t xml:space="preserve"> le salarié du milieu ordinaire.</w:t>
            </w:r>
          </w:p>
        </w:tc>
      </w:tr>
    </w:tbl>
    <w:p w14:paraId="3865C2A6" w14:textId="77777777" w:rsidR="00DD3DC4" w:rsidRDefault="00DD3DC4">
      <w:pPr>
        <w:pStyle w:val="Retraitcorpsdetexte2"/>
        <w:ind w:firstLine="0"/>
        <w:rPr>
          <w:rFonts w:ascii="Arial" w:hAnsi="Arial" w:cs="Arial"/>
          <w:sz w:val="20"/>
        </w:rPr>
      </w:pPr>
    </w:p>
    <w:p w14:paraId="32E923E3" w14:textId="77777777" w:rsidR="00854B00" w:rsidRPr="005A4D1A" w:rsidRDefault="00854B00">
      <w:pPr>
        <w:pStyle w:val="Retraitcorpsdetexte2"/>
        <w:ind w:firstLine="0"/>
        <w:rPr>
          <w:rFonts w:ascii="Arial" w:hAnsi="Arial" w:cs="Arial"/>
          <w:sz w:val="20"/>
        </w:rPr>
      </w:pPr>
      <w:r w:rsidRPr="005A4D1A">
        <w:rPr>
          <w:rFonts w:ascii="Arial" w:hAnsi="Arial" w:cs="Arial"/>
          <w:sz w:val="20"/>
        </w:rPr>
        <w:t xml:space="preserve">La base horaire d’un travailleur est de 7h par jour, du lundi au vendredi </w:t>
      </w:r>
      <w:r w:rsidR="006F6ABA" w:rsidRPr="005A4D1A">
        <w:rPr>
          <w:rFonts w:ascii="Arial" w:hAnsi="Arial" w:cs="Arial"/>
          <w:sz w:val="20"/>
        </w:rPr>
        <w:t xml:space="preserve">soit 35h par semaine hors pause </w:t>
      </w:r>
      <w:r w:rsidR="00D42098" w:rsidRPr="005A4D1A">
        <w:rPr>
          <w:rFonts w:ascii="Arial" w:hAnsi="Arial" w:cs="Arial"/>
          <w:sz w:val="20"/>
        </w:rPr>
        <w:t>déjeuner</w:t>
      </w:r>
    </w:p>
    <w:p w14:paraId="5AB81B0B" w14:textId="77777777" w:rsidR="00392FE6" w:rsidRDefault="00392FE6">
      <w:pPr>
        <w:pStyle w:val="Retraitcorpsdetexte2"/>
        <w:ind w:firstLine="0"/>
        <w:rPr>
          <w:rFonts w:ascii="Arial" w:hAnsi="Arial" w:cs="Arial"/>
          <w:sz w:val="20"/>
        </w:rPr>
      </w:pPr>
    </w:p>
    <w:p w14:paraId="21590CA7" w14:textId="0CE8D175" w:rsidR="006F6ABA" w:rsidRPr="005A4D1A" w:rsidRDefault="006F6ABA">
      <w:pPr>
        <w:pStyle w:val="Retraitcorpsdetexte2"/>
        <w:ind w:firstLine="0"/>
        <w:rPr>
          <w:rFonts w:ascii="Arial" w:hAnsi="Arial" w:cs="Arial"/>
          <w:sz w:val="20"/>
        </w:rPr>
      </w:pPr>
      <w:r w:rsidRPr="005A4D1A">
        <w:rPr>
          <w:rFonts w:ascii="Arial" w:hAnsi="Arial" w:cs="Arial"/>
          <w:sz w:val="20"/>
        </w:rPr>
        <w:t>La CAF définira ses besoins avec la structure protégée pour les prestations en milieu ordinaire (tâches, fréquence, etc…).</w:t>
      </w:r>
    </w:p>
    <w:p w14:paraId="70472C52" w14:textId="77777777" w:rsidR="00854B00" w:rsidRPr="005A4D1A" w:rsidRDefault="00854B00">
      <w:pPr>
        <w:pStyle w:val="Retraitcorpsdetexte2"/>
        <w:ind w:firstLine="0"/>
        <w:rPr>
          <w:rFonts w:ascii="Arial" w:hAnsi="Arial" w:cs="Arial"/>
          <w:sz w:val="20"/>
        </w:rPr>
      </w:pPr>
    </w:p>
    <w:p w14:paraId="757C34D4" w14:textId="77777777" w:rsidR="00CF6E3A" w:rsidRDefault="00CF6E3A">
      <w:pPr>
        <w:pStyle w:val="Retraitcorpsdetexte2"/>
        <w:ind w:firstLine="0"/>
        <w:rPr>
          <w:rFonts w:ascii="Arial" w:hAnsi="Arial" w:cs="Arial"/>
          <w:sz w:val="20"/>
        </w:rPr>
      </w:pPr>
      <w:r w:rsidRPr="005A4D1A">
        <w:rPr>
          <w:rFonts w:ascii="Arial" w:hAnsi="Arial" w:cs="Arial"/>
          <w:sz w:val="20"/>
        </w:rPr>
        <w:t xml:space="preserve">Pendant les périodes de congés du travailleur </w:t>
      </w:r>
      <w:r w:rsidR="002270E2" w:rsidRPr="005A4D1A">
        <w:rPr>
          <w:rFonts w:ascii="Arial" w:hAnsi="Arial" w:cs="Arial"/>
          <w:sz w:val="20"/>
        </w:rPr>
        <w:t>handicapé</w:t>
      </w:r>
      <w:r w:rsidRPr="005A4D1A">
        <w:rPr>
          <w:rFonts w:ascii="Arial" w:hAnsi="Arial" w:cs="Arial"/>
          <w:sz w:val="20"/>
        </w:rPr>
        <w:t>, la CAF pourra demander son remplacement dans les mêmes conditions.</w:t>
      </w:r>
    </w:p>
    <w:p w14:paraId="3903B0B6" w14:textId="77777777" w:rsidR="00AA46DB" w:rsidRDefault="00AA46DB">
      <w:pPr>
        <w:pStyle w:val="Retraitcorpsdetexte2"/>
        <w:ind w:firstLine="0"/>
        <w:rPr>
          <w:rFonts w:ascii="Arial" w:hAnsi="Arial" w:cs="Arial"/>
          <w:sz w:val="20"/>
        </w:rPr>
      </w:pPr>
    </w:p>
    <w:p w14:paraId="5D9F0E28" w14:textId="77777777" w:rsidR="00AA46DB" w:rsidRPr="00AA46DB" w:rsidRDefault="00AA46DB" w:rsidP="00AA46DB">
      <w:pPr>
        <w:pStyle w:val="Retraitcorpsdetexte2"/>
        <w:ind w:firstLine="0"/>
        <w:rPr>
          <w:rFonts w:ascii="Arial" w:hAnsi="Arial" w:cs="Arial"/>
          <w:sz w:val="20"/>
        </w:rPr>
      </w:pPr>
      <w:r w:rsidRPr="00AA46DB">
        <w:rPr>
          <w:rFonts w:ascii="Arial" w:hAnsi="Arial" w:cs="Arial"/>
          <w:sz w:val="20"/>
        </w:rPr>
        <w:t>Durant le temps de mise à disposition, le travailleur détaché est soumis au règlement intérieur de la CAF. De même il est soumis aux règles régissant les conditions d’hygiène et de sécurité appliqués aux salariés de la CAF. Si cela est nécessaire, la CAF adaptera le poste de travail au handicap du travailleur détaché.</w:t>
      </w:r>
    </w:p>
    <w:p w14:paraId="39EEFEC8" w14:textId="77777777" w:rsidR="001E7792" w:rsidRPr="005A4D1A" w:rsidRDefault="001E7792">
      <w:pPr>
        <w:pStyle w:val="Retraitcorpsdetexte2"/>
        <w:ind w:firstLine="0"/>
        <w:rPr>
          <w:rFonts w:ascii="Arial" w:hAnsi="Arial" w:cs="Arial"/>
          <w:sz w:val="20"/>
        </w:rPr>
      </w:pPr>
    </w:p>
    <w:p w14:paraId="20B107DD" w14:textId="77777777" w:rsidR="001E7792" w:rsidRPr="009D5166" w:rsidRDefault="001E7792">
      <w:pPr>
        <w:pStyle w:val="Retraitcorpsdetexte2"/>
        <w:ind w:firstLine="0"/>
        <w:rPr>
          <w:rFonts w:ascii="Arial" w:hAnsi="Arial" w:cs="Arial"/>
          <w:b/>
          <w:bCs/>
          <w:sz w:val="20"/>
        </w:rPr>
      </w:pPr>
      <w:r w:rsidRPr="009D5166">
        <w:rPr>
          <w:rFonts w:ascii="Arial" w:hAnsi="Arial" w:cs="Arial"/>
          <w:b/>
          <w:bCs/>
          <w:sz w:val="20"/>
          <w:u w:val="single"/>
        </w:rPr>
        <w:t>3.1 Service</w:t>
      </w:r>
      <w:r w:rsidR="00960E86" w:rsidRPr="009D5166">
        <w:rPr>
          <w:rFonts w:ascii="Arial" w:hAnsi="Arial" w:cs="Arial"/>
          <w:b/>
          <w:bCs/>
          <w:sz w:val="20"/>
          <w:u w:val="single"/>
        </w:rPr>
        <w:t>s de la Direction Comptable et Financière</w:t>
      </w:r>
      <w:r w:rsidRPr="009D5166">
        <w:rPr>
          <w:rFonts w:ascii="Arial" w:hAnsi="Arial" w:cs="Arial"/>
          <w:b/>
          <w:bCs/>
          <w:sz w:val="20"/>
          <w:u w:val="single"/>
        </w:rPr>
        <w:t xml:space="preserve"> </w:t>
      </w:r>
      <w:r w:rsidRPr="009D5166">
        <w:rPr>
          <w:rFonts w:ascii="Arial" w:hAnsi="Arial" w:cs="Arial"/>
          <w:b/>
          <w:bCs/>
          <w:sz w:val="20"/>
        </w:rPr>
        <w:t>(</w:t>
      </w:r>
      <w:r w:rsidR="00960E86" w:rsidRPr="009D5166">
        <w:rPr>
          <w:rFonts w:ascii="Arial" w:hAnsi="Arial" w:cs="Arial"/>
          <w:b/>
          <w:bCs/>
          <w:sz w:val="20"/>
        </w:rPr>
        <w:t>2,5</w:t>
      </w:r>
      <w:r w:rsidRPr="009D5166">
        <w:rPr>
          <w:rFonts w:ascii="Arial" w:hAnsi="Arial" w:cs="Arial"/>
          <w:b/>
          <w:bCs/>
          <w:sz w:val="20"/>
        </w:rPr>
        <w:t xml:space="preserve"> jour</w:t>
      </w:r>
      <w:r w:rsidR="00960E86" w:rsidRPr="009D5166">
        <w:rPr>
          <w:rFonts w:ascii="Arial" w:hAnsi="Arial" w:cs="Arial"/>
          <w:b/>
          <w:bCs/>
          <w:sz w:val="20"/>
        </w:rPr>
        <w:t>s</w:t>
      </w:r>
      <w:r w:rsidRPr="009D5166">
        <w:rPr>
          <w:rFonts w:ascii="Arial" w:hAnsi="Arial" w:cs="Arial"/>
          <w:b/>
          <w:bCs/>
          <w:sz w:val="20"/>
        </w:rPr>
        <w:t xml:space="preserve"> par semaine) :</w:t>
      </w:r>
    </w:p>
    <w:p w14:paraId="42876E85" w14:textId="77777777" w:rsidR="001E7792" w:rsidRPr="00653BE7" w:rsidRDefault="001E7792">
      <w:pPr>
        <w:pStyle w:val="Retraitcorpsdetexte2"/>
        <w:ind w:firstLine="0"/>
        <w:rPr>
          <w:rFonts w:ascii="Arial" w:hAnsi="Arial" w:cs="Arial"/>
          <w:sz w:val="20"/>
        </w:rPr>
      </w:pPr>
    </w:p>
    <w:p w14:paraId="60A7B7DC" w14:textId="77777777" w:rsidR="001E7792" w:rsidRPr="00653BE7" w:rsidRDefault="001E7792">
      <w:pPr>
        <w:pStyle w:val="Retraitcorpsdetexte2"/>
        <w:ind w:firstLine="0"/>
        <w:rPr>
          <w:rFonts w:ascii="Arial" w:hAnsi="Arial" w:cs="Arial"/>
          <w:sz w:val="20"/>
        </w:rPr>
      </w:pPr>
      <w:r w:rsidRPr="00653BE7">
        <w:rPr>
          <w:rFonts w:ascii="Arial" w:hAnsi="Arial" w:cs="Arial"/>
          <w:sz w:val="20"/>
        </w:rPr>
        <w:t>L’agent sera placé au sein d</w:t>
      </w:r>
      <w:r w:rsidR="00960E86" w:rsidRPr="00653BE7">
        <w:rPr>
          <w:rFonts w:ascii="Arial" w:hAnsi="Arial" w:cs="Arial"/>
          <w:sz w:val="20"/>
        </w:rPr>
        <w:t>e 3</w:t>
      </w:r>
      <w:r w:rsidRPr="00653BE7">
        <w:rPr>
          <w:rFonts w:ascii="Arial" w:hAnsi="Arial" w:cs="Arial"/>
          <w:sz w:val="20"/>
        </w:rPr>
        <w:t xml:space="preserve"> service</w:t>
      </w:r>
      <w:r w:rsidR="00960E86" w:rsidRPr="00653BE7">
        <w:rPr>
          <w:rFonts w:ascii="Arial" w:hAnsi="Arial" w:cs="Arial"/>
          <w:sz w:val="20"/>
        </w:rPr>
        <w:t>s</w:t>
      </w:r>
      <w:r w:rsidRPr="00653BE7">
        <w:rPr>
          <w:rFonts w:ascii="Arial" w:hAnsi="Arial" w:cs="Arial"/>
          <w:sz w:val="20"/>
        </w:rPr>
        <w:t xml:space="preserve"> et supervisé par </w:t>
      </w:r>
      <w:r w:rsidR="00FC0FE4" w:rsidRPr="00653BE7">
        <w:rPr>
          <w:rFonts w:ascii="Arial" w:hAnsi="Arial" w:cs="Arial"/>
          <w:sz w:val="20"/>
        </w:rPr>
        <w:t>un agent d</w:t>
      </w:r>
      <w:r w:rsidR="00960E86" w:rsidRPr="00653BE7">
        <w:rPr>
          <w:rFonts w:ascii="Arial" w:hAnsi="Arial" w:cs="Arial"/>
          <w:sz w:val="20"/>
        </w:rPr>
        <w:t>e chaque</w:t>
      </w:r>
      <w:r w:rsidR="00FC0FE4" w:rsidRPr="00653BE7">
        <w:rPr>
          <w:rFonts w:ascii="Arial" w:hAnsi="Arial" w:cs="Arial"/>
          <w:sz w:val="20"/>
        </w:rPr>
        <w:t xml:space="preserve"> service</w:t>
      </w:r>
      <w:r w:rsidRPr="00653BE7">
        <w:rPr>
          <w:rFonts w:ascii="Arial" w:hAnsi="Arial" w:cs="Arial"/>
          <w:sz w:val="20"/>
        </w:rPr>
        <w:t xml:space="preserve">. </w:t>
      </w:r>
      <w:r w:rsidR="005A4D1A" w:rsidRPr="00653BE7">
        <w:rPr>
          <w:rFonts w:ascii="Arial" w:hAnsi="Arial" w:cs="Arial"/>
          <w:sz w:val="20"/>
        </w:rPr>
        <w:t>L’agent devra compléter l</w:t>
      </w:r>
      <w:r w:rsidRPr="00653BE7">
        <w:rPr>
          <w:rFonts w:ascii="Arial" w:hAnsi="Arial" w:cs="Arial"/>
          <w:sz w:val="20"/>
        </w:rPr>
        <w:t>es outils informatiques internes</w:t>
      </w:r>
      <w:r w:rsidR="005A4D1A" w:rsidRPr="00653BE7">
        <w:rPr>
          <w:rFonts w:ascii="Arial" w:hAnsi="Arial" w:cs="Arial"/>
          <w:sz w:val="20"/>
        </w:rPr>
        <w:t>.</w:t>
      </w:r>
      <w:r w:rsidRPr="00653BE7">
        <w:rPr>
          <w:rFonts w:ascii="Arial" w:hAnsi="Arial" w:cs="Arial"/>
          <w:sz w:val="20"/>
        </w:rPr>
        <w:t xml:space="preserve"> Le salarié de la structure sera formé sur </w:t>
      </w:r>
      <w:r w:rsidR="005A4D1A" w:rsidRPr="00653BE7">
        <w:rPr>
          <w:rFonts w:ascii="Arial" w:hAnsi="Arial" w:cs="Arial"/>
          <w:sz w:val="20"/>
        </w:rPr>
        <w:t>l</w:t>
      </w:r>
      <w:r w:rsidRPr="00653BE7">
        <w:rPr>
          <w:rFonts w:ascii="Arial" w:hAnsi="Arial" w:cs="Arial"/>
          <w:sz w:val="20"/>
        </w:rPr>
        <w:t>es outils pour des tâches de 1</w:t>
      </w:r>
      <w:r w:rsidRPr="00653BE7">
        <w:rPr>
          <w:rFonts w:ascii="Arial" w:hAnsi="Arial" w:cs="Arial"/>
          <w:sz w:val="20"/>
          <w:vertAlign w:val="superscript"/>
        </w:rPr>
        <w:t>er</w:t>
      </w:r>
      <w:r w:rsidRPr="00653BE7">
        <w:rPr>
          <w:rFonts w:ascii="Arial" w:hAnsi="Arial" w:cs="Arial"/>
          <w:sz w:val="20"/>
        </w:rPr>
        <w:t xml:space="preserve"> niveau :</w:t>
      </w:r>
    </w:p>
    <w:p w14:paraId="1D456112" w14:textId="77777777" w:rsidR="001E7792" w:rsidRPr="00653BE7" w:rsidRDefault="001E7792">
      <w:pPr>
        <w:pStyle w:val="Retraitcorpsdetexte2"/>
        <w:ind w:firstLine="0"/>
        <w:rPr>
          <w:rFonts w:ascii="Arial" w:hAnsi="Arial" w:cs="Arial"/>
          <w:sz w:val="20"/>
        </w:rPr>
      </w:pPr>
    </w:p>
    <w:p w14:paraId="09A9A378" w14:textId="77777777" w:rsidR="001E7792" w:rsidRPr="00653BE7" w:rsidRDefault="001E7792" w:rsidP="00E7567E">
      <w:pPr>
        <w:numPr>
          <w:ilvl w:val="0"/>
          <w:numId w:val="20"/>
        </w:numPr>
        <w:jc w:val="both"/>
        <w:rPr>
          <w:rFonts w:ascii="Arial" w:hAnsi="Arial" w:cs="Arial"/>
        </w:rPr>
      </w:pPr>
      <w:r w:rsidRPr="00653BE7">
        <w:rPr>
          <w:rFonts w:ascii="Arial" w:hAnsi="Arial" w:cs="Arial"/>
        </w:rPr>
        <w:t>Corali</w:t>
      </w:r>
      <w:r w:rsidR="00E7567E" w:rsidRPr="00653BE7">
        <w:rPr>
          <w:rFonts w:ascii="Arial" w:hAnsi="Arial" w:cs="Arial"/>
        </w:rPr>
        <w:t xml:space="preserve"> </w:t>
      </w:r>
      <w:r w:rsidR="005A4D1A" w:rsidRPr="00653BE7">
        <w:rPr>
          <w:rFonts w:ascii="Arial" w:hAnsi="Arial" w:cs="Arial"/>
        </w:rPr>
        <w:t xml:space="preserve">(outil de gestion du Contentieux recours amiable) </w:t>
      </w:r>
      <w:r w:rsidR="00B91D7A" w:rsidRPr="00653BE7">
        <w:rPr>
          <w:rFonts w:ascii="Arial" w:hAnsi="Arial" w:cs="Arial"/>
        </w:rPr>
        <w:t xml:space="preserve">: </w:t>
      </w:r>
      <w:r w:rsidR="00FC0FE4" w:rsidRPr="00653BE7">
        <w:rPr>
          <w:rFonts w:ascii="Arial" w:hAnsi="Arial" w:cs="Arial"/>
        </w:rPr>
        <w:t xml:space="preserve">dans l’affaire fraude de Corali </w:t>
      </w:r>
      <w:r w:rsidR="00B91D7A" w:rsidRPr="00653BE7">
        <w:rPr>
          <w:rFonts w:ascii="Arial" w:hAnsi="Arial" w:cs="Arial"/>
        </w:rPr>
        <w:t xml:space="preserve">compléter </w:t>
      </w:r>
      <w:r w:rsidR="005A4D1A" w:rsidRPr="00653BE7">
        <w:rPr>
          <w:rFonts w:ascii="Arial" w:hAnsi="Arial" w:cs="Arial"/>
        </w:rPr>
        <w:t>avec rigueur</w:t>
      </w:r>
      <w:r w:rsidR="00FC0FE4" w:rsidRPr="00653BE7">
        <w:rPr>
          <w:rFonts w:ascii="Arial" w:hAnsi="Arial" w:cs="Arial"/>
        </w:rPr>
        <w:t xml:space="preserve"> les éléments des dossiers qualifiés de frauduleux</w:t>
      </w:r>
      <w:r w:rsidR="005A4D1A" w:rsidRPr="00653BE7">
        <w:rPr>
          <w:rFonts w:ascii="Arial" w:hAnsi="Arial" w:cs="Arial"/>
        </w:rPr>
        <w:t xml:space="preserve"> </w:t>
      </w:r>
      <w:r w:rsidR="00FC0FE4" w:rsidRPr="00653BE7">
        <w:rPr>
          <w:rFonts w:ascii="Arial" w:hAnsi="Arial" w:cs="Arial"/>
        </w:rPr>
        <w:t>(notifications fraude et signalement ville de Paris, soit environ 120 par mois</w:t>
      </w:r>
      <w:r w:rsidR="00FE4FDF" w:rsidRPr="00653BE7">
        <w:rPr>
          <w:rFonts w:ascii="Arial" w:hAnsi="Arial" w:cs="Arial"/>
        </w:rPr>
        <w:t>)</w:t>
      </w:r>
      <w:r w:rsidR="00E7567E" w:rsidRPr="00653BE7">
        <w:rPr>
          <w:rFonts w:ascii="Arial" w:hAnsi="Arial" w:cs="Arial"/>
        </w:rPr>
        <w:t> ;</w:t>
      </w:r>
    </w:p>
    <w:p w14:paraId="4BF0E159" w14:textId="77777777" w:rsidR="001E7792" w:rsidRPr="00653BE7" w:rsidRDefault="001E7792" w:rsidP="00E7567E">
      <w:pPr>
        <w:numPr>
          <w:ilvl w:val="0"/>
          <w:numId w:val="20"/>
        </w:numPr>
        <w:jc w:val="both"/>
        <w:rPr>
          <w:rFonts w:ascii="Arial" w:hAnsi="Arial" w:cs="Arial"/>
        </w:rPr>
      </w:pPr>
      <w:r w:rsidRPr="00653BE7">
        <w:rPr>
          <w:rFonts w:ascii="Arial" w:hAnsi="Arial" w:cs="Arial"/>
        </w:rPr>
        <w:t>IMPGED</w:t>
      </w:r>
      <w:r w:rsidR="00B91D7A" w:rsidRPr="00653BE7">
        <w:rPr>
          <w:rFonts w:ascii="Arial" w:hAnsi="Arial" w:cs="Arial"/>
        </w:rPr>
        <w:t> </w:t>
      </w:r>
      <w:r w:rsidR="005A4D1A" w:rsidRPr="00653BE7">
        <w:rPr>
          <w:rFonts w:ascii="Arial" w:hAnsi="Arial" w:cs="Arial"/>
        </w:rPr>
        <w:t xml:space="preserve">(gestion électronique des documents) </w:t>
      </w:r>
      <w:r w:rsidR="00B91D7A" w:rsidRPr="00653BE7">
        <w:rPr>
          <w:rFonts w:ascii="Arial" w:hAnsi="Arial" w:cs="Arial"/>
        </w:rPr>
        <w:t xml:space="preserve">: </w:t>
      </w:r>
      <w:r w:rsidR="00FC0FE4" w:rsidRPr="00653BE7">
        <w:rPr>
          <w:rFonts w:ascii="Arial" w:hAnsi="Arial" w:cs="Arial"/>
        </w:rPr>
        <w:t xml:space="preserve">à partir d’un répertoire identifié, le travailleur détaché devra injecter dans le dossier NIMS de l’allocataire les décisions des Commissions </w:t>
      </w:r>
      <w:r w:rsidRPr="00653BE7">
        <w:rPr>
          <w:rFonts w:ascii="Arial" w:hAnsi="Arial" w:cs="Arial"/>
        </w:rPr>
        <w:t xml:space="preserve">et vérifie dans </w:t>
      </w:r>
      <w:r w:rsidR="00097C1A" w:rsidRPr="00653BE7">
        <w:rPr>
          <w:rFonts w:ascii="Arial" w:hAnsi="Arial" w:cs="Arial"/>
        </w:rPr>
        <w:t xml:space="preserve">l’applicatif </w:t>
      </w:r>
      <w:r w:rsidR="00372900" w:rsidRPr="00653BE7">
        <w:rPr>
          <w:rFonts w:ascii="Arial" w:hAnsi="Arial" w:cs="Arial"/>
        </w:rPr>
        <w:t>que</w:t>
      </w:r>
      <w:r w:rsidRPr="00653BE7">
        <w:rPr>
          <w:rFonts w:ascii="Arial" w:hAnsi="Arial" w:cs="Arial"/>
        </w:rPr>
        <w:t xml:space="preserve"> les documents soient bien scannés</w:t>
      </w:r>
      <w:r w:rsidR="00E7567E" w:rsidRPr="00653BE7">
        <w:rPr>
          <w:rFonts w:ascii="Arial" w:hAnsi="Arial" w:cs="Arial"/>
        </w:rPr>
        <w:t> ;</w:t>
      </w:r>
    </w:p>
    <w:p w14:paraId="7301FA5B" w14:textId="77777777" w:rsidR="001E7792" w:rsidRPr="00653BE7" w:rsidRDefault="001E7792" w:rsidP="00E7567E">
      <w:pPr>
        <w:numPr>
          <w:ilvl w:val="0"/>
          <w:numId w:val="20"/>
        </w:numPr>
        <w:jc w:val="both"/>
        <w:rPr>
          <w:rFonts w:ascii="Arial" w:hAnsi="Arial" w:cs="Arial"/>
        </w:rPr>
      </w:pPr>
      <w:r w:rsidRPr="00653BE7">
        <w:rPr>
          <w:rFonts w:ascii="Arial" w:hAnsi="Arial" w:cs="Arial"/>
        </w:rPr>
        <w:t>NIMS</w:t>
      </w:r>
      <w:r w:rsidR="00B91D7A" w:rsidRPr="00653BE7">
        <w:rPr>
          <w:rFonts w:ascii="Arial" w:hAnsi="Arial" w:cs="Arial"/>
        </w:rPr>
        <w:t> </w:t>
      </w:r>
      <w:r w:rsidR="005A4D1A" w:rsidRPr="00653BE7">
        <w:rPr>
          <w:rFonts w:ascii="Arial" w:hAnsi="Arial" w:cs="Arial"/>
        </w:rPr>
        <w:t xml:space="preserve">(base de données allocataires) </w:t>
      </w:r>
      <w:r w:rsidR="00B91D7A" w:rsidRPr="00653BE7">
        <w:rPr>
          <w:rFonts w:ascii="Arial" w:hAnsi="Arial" w:cs="Arial"/>
        </w:rPr>
        <w:t>:</w:t>
      </w:r>
      <w:r w:rsidRPr="00653BE7">
        <w:rPr>
          <w:rFonts w:ascii="Arial" w:hAnsi="Arial" w:cs="Arial"/>
        </w:rPr>
        <w:t xml:space="preserve"> </w:t>
      </w:r>
      <w:r w:rsidR="005A4D1A" w:rsidRPr="00653BE7">
        <w:rPr>
          <w:rFonts w:ascii="Arial" w:hAnsi="Arial" w:cs="Arial"/>
        </w:rPr>
        <w:t xml:space="preserve">traiter des dossiers </w:t>
      </w:r>
      <w:r w:rsidR="001435F5" w:rsidRPr="00653BE7">
        <w:rPr>
          <w:rFonts w:ascii="Arial" w:hAnsi="Arial" w:cs="Arial"/>
        </w:rPr>
        <w:t xml:space="preserve">repérables par leur numéro </w:t>
      </w:r>
      <w:r w:rsidR="005A4D1A" w:rsidRPr="00653BE7">
        <w:rPr>
          <w:rFonts w:ascii="Arial" w:hAnsi="Arial" w:cs="Arial"/>
        </w:rPr>
        <w:t>(virtuel</w:t>
      </w:r>
      <w:r w:rsidR="00FC0FE4" w:rsidRPr="00653BE7">
        <w:rPr>
          <w:rFonts w:ascii="Arial" w:hAnsi="Arial" w:cs="Arial"/>
        </w:rPr>
        <w:t>lement</w:t>
      </w:r>
      <w:r w:rsidR="005A4D1A" w:rsidRPr="00653BE7">
        <w:rPr>
          <w:rFonts w:ascii="Arial" w:hAnsi="Arial" w:cs="Arial"/>
        </w:rPr>
        <w:t>) en validant différentes étapes.</w:t>
      </w:r>
      <w:r w:rsidR="00E7567E" w:rsidRPr="00653BE7">
        <w:rPr>
          <w:rFonts w:ascii="Arial" w:hAnsi="Arial" w:cs="Arial"/>
        </w:rPr>
        <w:t> ;</w:t>
      </w:r>
    </w:p>
    <w:p w14:paraId="2DEE6BE5" w14:textId="77777777" w:rsidR="00960E86" w:rsidRPr="00653BE7" w:rsidRDefault="00960E86" w:rsidP="00E7567E">
      <w:pPr>
        <w:numPr>
          <w:ilvl w:val="0"/>
          <w:numId w:val="20"/>
        </w:numPr>
        <w:ind w:left="700"/>
        <w:jc w:val="both"/>
        <w:rPr>
          <w:rFonts w:ascii="Arial" w:hAnsi="Arial" w:cs="Arial"/>
        </w:rPr>
      </w:pPr>
      <w:r w:rsidRPr="00653BE7">
        <w:rPr>
          <w:rFonts w:ascii="Arial" w:hAnsi="Arial" w:cs="Arial"/>
        </w:rPr>
        <w:t>Récupération du courrier du jour au service courrier puis distribution aux groupes de travail concernés</w:t>
      </w:r>
      <w:r w:rsidR="00E7567E" w:rsidRPr="00653BE7">
        <w:rPr>
          <w:rFonts w:ascii="Arial" w:hAnsi="Arial" w:cs="Arial"/>
        </w:rPr>
        <w:t> ;</w:t>
      </w:r>
    </w:p>
    <w:p w14:paraId="2EAE0D54" w14:textId="77777777" w:rsidR="00960E86" w:rsidRPr="00653BE7" w:rsidRDefault="00960E86" w:rsidP="00E7567E">
      <w:pPr>
        <w:numPr>
          <w:ilvl w:val="0"/>
          <w:numId w:val="20"/>
        </w:numPr>
        <w:ind w:left="700"/>
        <w:jc w:val="both"/>
        <w:rPr>
          <w:rFonts w:ascii="Arial" w:hAnsi="Arial" w:cs="Arial"/>
        </w:rPr>
      </w:pPr>
      <w:r w:rsidRPr="00653BE7">
        <w:rPr>
          <w:rFonts w:ascii="Arial" w:hAnsi="Arial" w:cs="Arial"/>
        </w:rPr>
        <w:t>Numérotation des pièces comptables issues de l’applicatif MAGIC (logiciel de comptabilité)</w:t>
      </w:r>
      <w:r w:rsidR="00E7567E" w:rsidRPr="00653BE7">
        <w:rPr>
          <w:rFonts w:ascii="Arial" w:hAnsi="Arial" w:cs="Arial"/>
        </w:rPr>
        <w:t> ;</w:t>
      </w:r>
    </w:p>
    <w:p w14:paraId="664220E3" w14:textId="77777777" w:rsidR="00960E86" w:rsidRPr="00653BE7" w:rsidRDefault="00960E86" w:rsidP="00E7567E">
      <w:pPr>
        <w:numPr>
          <w:ilvl w:val="0"/>
          <w:numId w:val="20"/>
        </w:numPr>
        <w:ind w:left="700"/>
        <w:jc w:val="both"/>
        <w:rPr>
          <w:rFonts w:ascii="Arial" w:hAnsi="Arial" w:cs="Arial"/>
        </w:rPr>
      </w:pPr>
      <w:r w:rsidRPr="00653BE7">
        <w:rPr>
          <w:rFonts w:ascii="Arial" w:hAnsi="Arial" w:cs="Arial"/>
        </w:rPr>
        <w:t>Classement et archivage des pièces comptables et suivi chronologique, avec identification et traçage des manquants</w:t>
      </w:r>
      <w:r w:rsidR="00E7567E" w:rsidRPr="00653BE7">
        <w:rPr>
          <w:rFonts w:ascii="Arial" w:hAnsi="Arial" w:cs="Arial"/>
        </w:rPr>
        <w:t> ;</w:t>
      </w:r>
    </w:p>
    <w:p w14:paraId="11F48859" w14:textId="77777777" w:rsidR="00960E86" w:rsidRPr="00653BE7" w:rsidRDefault="00960E86" w:rsidP="00E7567E">
      <w:pPr>
        <w:numPr>
          <w:ilvl w:val="0"/>
          <w:numId w:val="20"/>
        </w:numPr>
        <w:ind w:left="700"/>
        <w:jc w:val="both"/>
        <w:rPr>
          <w:rFonts w:ascii="Arial" w:hAnsi="Arial" w:cs="Arial"/>
        </w:rPr>
      </w:pPr>
      <w:r w:rsidRPr="00653BE7">
        <w:rPr>
          <w:rFonts w:ascii="Arial" w:hAnsi="Arial" w:cs="Arial"/>
        </w:rPr>
        <w:t>Pointage élémentaire des états de Développement de Solde avec la balance comptable mensuelle (numéro, libellé, date, et solde)</w:t>
      </w:r>
      <w:r w:rsidR="00E7567E" w:rsidRPr="00653BE7">
        <w:rPr>
          <w:rFonts w:ascii="Arial" w:hAnsi="Arial" w:cs="Arial"/>
        </w:rPr>
        <w:t> ;</w:t>
      </w:r>
    </w:p>
    <w:p w14:paraId="6D1F76AD" w14:textId="77777777" w:rsidR="00960E86" w:rsidRPr="00653BE7" w:rsidRDefault="00960E86" w:rsidP="00E7567E">
      <w:pPr>
        <w:numPr>
          <w:ilvl w:val="0"/>
          <w:numId w:val="20"/>
        </w:numPr>
        <w:ind w:left="700"/>
        <w:jc w:val="both"/>
        <w:rPr>
          <w:rFonts w:ascii="Arial" w:hAnsi="Arial" w:cs="Arial"/>
        </w:rPr>
      </w:pPr>
      <w:r w:rsidRPr="00653BE7">
        <w:rPr>
          <w:rFonts w:ascii="Arial" w:hAnsi="Arial" w:cs="Arial"/>
        </w:rPr>
        <w:t>Pointage entre deux listes</w:t>
      </w:r>
      <w:r w:rsidR="00E7567E" w:rsidRPr="00653BE7">
        <w:rPr>
          <w:rFonts w:ascii="Arial" w:hAnsi="Arial" w:cs="Arial"/>
        </w:rPr>
        <w:t> ;</w:t>
      </w:r>
    </w:p>
    <w:p w14:paraId="6B18BB76" w14:textId="77777777" w:rsidR="00960E86" w:rsidRPr="00653BE7" w:rsidRDefault="00960E86" w:rsidP="00E7567E">
      <w:pPr>
        <w:numPr>
          <w:ilvl w:val="0"/>
          <w:numId w:val="20"/>
        </w:numPr>
        <w:ind w:left="700"/>
        <w:jc w:val="both"/>
        <w:rPr>
          <w:rFonts w:ascii="Arial" w:hAnsi="Arial" w:cs="Arial"/>
        </w:rPr>
      </w:pPr>
      <w:r w:rsidRPr="00653BE7">
        <w:rPr>
          <w:rFonts w:ascii="Arial" w:hAnsi="Arial" w:cs="Arial"/>
        </w:rPr>
        <w:t>Élaboration de tableaux Excel simples</w:t>
      </w:r>
      <w:r w:rsidR="00E7567E" w:rsidRPr="00653BE7">
        <w:rPr>
          <w:rFonts w:ascii="Arial" w:hAnsi="Arial" w:cs="Arial"/>
        </w:rPr>
        <w:t> ;</w:t>
      </w:r>
    </w:p>
    <w:p w14:paraId="2EDC9E5F" w14:textId="77777777" w:rsidR="00960E86" w:rsidRPr="00653BE7" w:rsidRDefault="00960E86" w:rsidP="00E7567E">
      <w:pPr>
        <w:numPr>
          <w:ilvl w:val="0"/>
          <w:numId w:val="20"/>
        </w:numPr>
        <w:ind w:left="700"/>
        <w:jc w:val="both"/>
        <w:rPr>
          <w:rFonts w:ascii="Arial" w:hAnsi="Arial" w:cs="Arial"/>
        </w:rPr>
      </w:pPr>
      <w:r w:rsidRPr="00653BE7">
        <w:rPr>
          <w:rFonts w:ascii="Arial" w:hAnsi="Arial" w:cs="Arial"/>
        </w:rPr>
        <w:t>Mise en page</w:t>
      </w:r>
      <w:r w:rsidR="00E7567E" w:rsidRPr="00653BE7">
        <w:rPr>
          <w:rFonts w:ascii="Arial" w:hAnsi="Arial" w:cs="Arial"/>
        </w:rPr>
        <w:t xml:space="preserve"> </w:t>
      </w:r>
      <w:r w:rsidRPr="00653BE7">
        <w:rPr>
          <w:rFonts w:ascii="Arial" w:hAnsi="Arial" w:cs="Arial"/>
        </w:rPr>
        <w:t>de courriers</w:t>
      </w:r>
      <w:r w:rsidR="00E7567E" w:rsidRPr="00653BE7">
        <w:rPr>
          <w:rFonts w:ascii="Arial" w:hAnsi="Arial" w:cs="Arial"/>
        </w:rPr>
        <w:t xml:space="preserve"> </w:t>
      </w:r>
      <w:r w:rsidRPr="00653BE7">
        <w:rPr>
          <w:rFonts w:ascii="Arial" w:hAnsi="Arial" w:cs="Arial"/>
        </w:rPr>
        <w:t>sous Word.</w:t>
      </w:r>
    </w:p>
    <w:p w14:paraId="60B469C4" w14:textId="77777777" w:rsidR="00960E86" w:rsidRPr="00653BE7" w:rsidRDefault="00960E86" w:rsidP="00960E86">
      <w:pPr>
        <w:pStyle w:val="Retraitcorpsdetexte2"/>
        <w:ind w:firstLine="0"/>
        <w:rPr>
          <w:rFonts w:ascii="Arial" w:hAnsi="Arial" w:cs="Arial"/>
          <w:sz w:val="20"/>
        </w:rPr>
      </w:pPr>
    </w:p>
    <w:p w14:paraId="38480CA7" w14:textId="2B1236D1" w:rsidR="001E7792" w:rsidRDefault="00960E86">
      <w:pPr>
        <w:pStyle w:val="Retraitcorpsdetexte2"/>
        <w:ind w:firstLine="0"/>
        <w:rPr>
          <w:rFonts w:ascii="Arial" w:hAnsi="Arial" w:cs="Arial"/>
          <w:sz w:val="20"/>
        </w:rPr>
      </w:pPr>
      <w:r w:rsidRPr="00653BE7">
        <w:rPr>
          <w:rFonts w:ascii="Arial" w:hAnsi="Arial" w:cs="Arial"/>
          <w:sz w:val="20"/>
        </w:rPr>
        <w:t>Le poste requiert de la concentration, le respect des procédures, de l’attention et de la rigueur avec de l’autonomie</w:t>
      </w:r>
      <w:r w:rsidR="003C229A" w:rsidRPr="00653BE7">
        <w:rPr>
          <w:rFonts w:ascii="Arial" w:hAnsi="Arial" w:cs="Arial"/>
          <w:sz w:val="20"/>
        </w:rPr>
        <w:t xml:space="preserve"> ainsi que de la confidentialité</w:t>
      </w:r>
      <w:r w:rsidRPr="00653BE7">
        <w:rPr>
          <w:rFonts w:ascii="Arial" w:hAnsi="Arial" w:cs="Arial"/>
          <w:sz w:val="20"/>
        </w:rPr>
        <w:t xml:space="preserve">. </w:t>
      </w:r>
    </w:p>
    <w:p w14:paraId="41A37EB7" w14:textId="77777777" w:rsidR="00E46295" w:rsidRPr="005A4D1A" w:rsidRDefault="00E46295">
      <w:pPr>
        <w:pStyle w:val="Retraitcorpsdetexte2"/>
        <w:ind w:firstLine="0"/>
        <w:rPr>
          <w:rFonts w:ascii="Arial" w:hAnsi="Arial" w:cs="Arial"/>
          <w:sz w:val="20"/>
        </w:rPr>
      </w:pPr>
    </w:p>
    <w:p w14:paraId="6E2566A9" w14:textId="77777777" w:rsidR="00E46295" w:rsidRPr="00653BE7" w:rsidRDefault="001E7792" w:rsidP="00E46295">
      <w:pPr>
        <w:pStyle w:val="Retraitcorpsdetexte2"/>
        <w:ind w:firstLine="0"/>
        <w:rPr>
          <w:rFonts w:ascii="Arial" w:hAnsi="Arial" w:cs="Arial"/>
          <w:sz w:val="20"/>
        </w:rPr>
      </w:pPr>
      <w:r w:rsidRPr="009D5166">
        <w:rPr>
          <w:rFonts w:ascii="Arial" w:hAnsi="Arial" w:cs="Arial"/>
          <w:b/>
          <w:bCs/>
          <w:sz w:val="20"/>
          <w:u w:val="single"/>
        </w:rPr>
        <w:t>3.2</w:t>
      </w:r>
      <w:r w:rsidR="00E46295" w:rsidRPr="009D5166">
        <w:rPr>
          <w:rFonts w:ascii="Arial" w:hAnsi="Arial" w:cs="Arial"/>
          <w:b/>
          <w:bCs/>
          <w:sz w:val="20"/>
          <w:u w:val="single"/>
        </w:rPr>
        <w:t xml:space="preserve"> Service Achats ordonnancements</w:t>
      </w:r>
      <w:r w:rsidR="00E46295" w:rsidRPr="009D5166">
        <w:rPr>
          <w:rFonts w:ascii="Arial" w:hAnsi="Arial" w:cs="Arial"/>
          <w:b/>
          <w:bCs/>
          <w:sz w:val="20"/>
        </w:rPr>
        <w:t xml:space="preserve"> (5 </w:t>
      </w:r>
      <w:r w:rsidR="00653BE7" w:rsidRPr="009D5166">
        <w:rPr>
          <w:rFonts w:ascii="Arial" w:hAnsi="Arial" w:cs="Arial"/>
          <w:b/>
          <w:bCs/>
          <w:sz w:val="20"/>
        </w:rPr>
        <w:t>demi</w:t>
      </w:r>
      <w:r w:rsidR="00E46295" w:rsidRPr="009D5166">
        <w:rPr>
          <w:rFonts w:ascii="Arial" w:hAnsi="Arial" w:cs="Arial"/>
          <w:b/>
          <w:bCs/>
          <w:sz w:val="20"/>
        </w:rPr>
        <w:t>-journées par semaine à ajuster en cas de</w:t>
      </w:r>
      <w:r w:rsidR="00E46295" w:rsidRPr="00653BE7">
        <w:rPr>
          <w:rFonts w:ascii="Arial" w:hAnsi="Arial" w:cs="Arial"/>
          <w:b/>
          <w:bCs/>
          <w:sz w:val="20"/>
        </w:rPr>
        <w:t xml:space="preserve"> besoin - écritures de fin d'exercice par exemple)</w:t>
      </w:r>
      <w:r w:rsidR="00E46295" w:rsidRPr="00653BE7">
        <w:rPr>
          <w:rFonts w:ascii="Arial" w:hAnsi="Arial" w:cs="Arial"/>
          <w:sz w:val="20"/>
        </w:rPr>
        <w:t> :</w:t>
      </w:r>
    </w:p>
    <w:p w14:paraId="2BE05B87" w14:textId="77777777" w:rsidR="00E46295" w:rsidRPr="00653BE7" w:rsidRDefault="00E46295" w:rsidP="00E46295">
      <w:pPr>
        <w:pStyle w:val="Retraitcorpsdetexte2"/>
        <w:rPr>
          <w:rFonts w:ascii="Arial" w:hAnsi="Arial" w:cs="Arial"/>
          <w:sz w:val="20"/>
        </w:rPr>
      </w:pPr>
      <w:r w:rsidRPr="00653BE7">
        <w:rPr>
          <w:rFonts w:ascii="Arial" w:hAnsi="Arial" w:cs="Arial"/>
          <w:sz w:val="20"/>
        </w:rPr>
        <w:t> </w:t>
      </w:r>
    </w:p>
    <w:p w14:paraId="592426E1" w14:textId="77777777" w:rsidR="00E46295" w:rsidRPr="00653BE7" w:rsidRDefault="00E46295" w:rsidP="00E46295">
      <w:pPr>
        <w:pStyle w:val="Retraitcorpsdetexte2"/>
        <w:ind w:firstLine="0"/>
        <w:rPr>
          <w:rFonts w:ascii="Arial" w:hAnsi="Arial" w:cs="Arial"/>
          <w:sz w:val="20"/>
        </w:rPr>
      </w:pPr>
      <w:r w:rsidRPr="00653BE7">
        <w:rPr>
          <w:rFonts w:ascii="Arial" w:hAnsi="Arial" w:cs="Arial"/>
          <w:sz w:val="20"/>
        </w:rPr>
        <w:t>L’agent sera placé au sein du service et supervisé par le cadre. L’outil métier est SAFIR. Le salarié sera formé pour maitriser les tâches suivantes :</w:t>
      </w:r>
    </w:p>
    <w:p w14:paraId="5AF46199" w14:textId="77777777" w:rsidR="00E46295" w:rsidRPr="00653BE7" w:rsidRDefault="00E46295" w:rsidP="00E46295">
      <w:pPr>
        <w:pStyle w:val="Retraitcorpsdetexte2"/>
        <w:rPr>
          <w:rFonts w:ascii="Arial" w:hAnsi="Arial" w:cs="Arial"/>
          <w:sz w:val="20"/>
        </w:rPr>
      </w:pPr>
      <w:r w:rsidRPr="00653BE7">
        <w:rPr>
          <w:rFonts w:ascii="Arial" w:hAnsi="Arial" w:cs="Arial"/>
          <w:sz w:val="20"/>
        </w:rPr>
        <w:t> </w:t>
      </w:r>
    </w:p>
    <w:p w14:paraId="6C511EF1" w14:textId="77777777" w:rsidR="00E46295" w:rsidRPr="00653BE7" w:rsidRDefault="00E46295" w:rsidP="00E46295">
      <w:pPr>
        <w:pStyle w:val="Retraitcorpsdetexte2"/>
        <w:numPr>
          <w:ilvl w:val="0"/>
          <w:numId w:val="27"/>
        </w:numPr>
        <w:rPr>
          <w:rFonts w:ascii="Arial" w:hAnsi="Arial" w:cs="Arial"/>
          <w:sz w:val="20"/>
        </w:rPr>
      </w:pPr>
      <w:r w:rsidRPr="00653BE7">
        <w:rPr>
          <w:rFonts w:ascii="Arial" w:hAnsi="Arial" w:cs="Arial"/>
          <w:sz w:val="20"/>
        </w:rPr>
        <w:t>Numériser l’ensemble des pièces (bon de livraison, bon de commande, bon de demande, facture, devis, etc) ;</w:t>
      </w:r>
    </w:p>
    <w:p w14:paraId="7F1D071F" w14:textId="77777777" w:rsidR="00E46295" w:rsidRPr="00653BE7" w:rsidRDefault="00E46295" w:rsidP="00E46295">
      <w:pPr>
        <w:pStyle w:val="Retraitcorpsdetexte2"/>
        <w:numPr>
          <w:ilvl w:val="0"/>
          <w:numId w:val="27"/>
        </w:numPr>
        <w:rPr>
          <w:rFonts w:ascii="Arial" w:hAnsi="Arial" w:cs="Arial"/>
          <w:sz w:val="20"/>
        </w:rPr>
      </w:pPr>
      <w:r w:rsidRPr="00653BE7">
        <w:rPr>
          <w:rFonts w:ascii="Arial" w:hAnsi="Arial" w:cs="Arial"/>
          <w:sz w:val="20"/>
        </w:rPr>
        <w:t>Vidéocodage : rattacher chaque pièce (ajout du numéro de commande, le nom du fournisseur, la désignation du dossier, le type de pièce, le service, l’année budgétaire et renseignements complémentaires si besoins) ;</w:t>
      </w:r>
    </w:p>
    <w:p w14:paraId="17A72EF8" w14:textId="77777777" w:rsidR="00E46295" w:rsidRPr="00653BE7" w:rsidRDefault="00E46295" w:rsidP="00E46295">
      <w:pPr>
        <w:pStyle w:val="Retraitcorpsdetexte2"/>
        <w:numPr>
          <w:ilvl w:val="0"/>
          <w:numId w:val="27"/>
        </w:numPr>
        <w:rPr>
          <w:rFonts w:ascii="Arial" w:hAnsi="Arial" w:cs="Arial"/>
          <w:sz w:val="20"/>
        </w:rPr>
      </w:pPr>
      <w:r w:rsidRPr="00653BE7">
        <w:rPr>
          <w:rFonts w:ascii="Arial" w:hAnsi="Arial" w:cs="Arial"/>
          <w:sz w:val="20"/>
        </w:rPr>
        <w:t>Vérifier et rapprocher l’ensemble des pièces (virtuellement) pour constituer un dossier complet et l’affecter dans des corbeilles ;</w:t>
      </w:r>
    </w:p>
    <w:p w14:paraId="03C19991" w14:textId="77777777" w:rsidR="00E46295" w:rsidRPr="00653BE7" w:rsidRDefault="00E46295" w:rsidP="00E46295">
      <w:pPr>
        <w:pStyle w:val="Retraitcorpsdetexte2"/>
        <w:numPr>
          <w:ilvl w:val="0"/>
          <w:numId w:val="27"/>
        </w:numPr>
        <w:rPr>
          <w:rFonts w:ascii="Arial" w:hAnsi="Arial" w:cs="Arial"/>
          <w:sz w:val="20"/>
        </w:rPr>
      </w:pPr>
      <w:r w:rsidRPr="00653BE7">
        <w:rPr>
          <w:rFonts w:ascii="Arial" w:hAnsi="Arial" w:cs="Arial"/>
          <w:sz w:val="20"/>
        </w:rPr>
        <w:t>Classer les pièces originales dans des boîtes archive et les ranger dans l’armoire ;</w:t>
      </w:r>
    </w:p>
    <w:p w14:paraId="352D0F5E" w14:textId="77777777" w:rsidR="00E46295" w:rsidRDefault="00E46295" w:rsidP="00E46295">
      <w:pPr>
        <w:pStyle w:val="Retraitcorpsdetexte2"/>
        <w:numPr>
          <w:ilvl w:val="0"/>
          <w:numId w:val="27"/>
        </w:numPr>
        <w:rPr>
          <w:rFonts w:ascii="Arial" w:hAnsi="Arial" w:cs="Arial"/>
          <w:sz w:val="20"/>
        </w:rPr>
      </w:pPr>
      <w:r w:rsidRPr="00653BE7">
        <w:rPr>
          <w:rFonts w:ascii="Arial" w:hAnsi="Arial" w:cs="Arial"/>
          <w:sz w:val="20"/>
        </w:rPr>
        <w:t>Effectuer des photocopies.</w:t>
      </w:r>
    </w:p>
    <w:p w14:paraId="2138DACA" w14:textId="77777777" w:rsidR="00392FE6" w:rsidRDefault="00E46295" w:rsidP="00E46295">
      <w:pPr>
        <w:pStyle w:val="Retraitcorpsdetexte2"/>
        <w:ind w:firstLine="0"/>
        <w:rPr>
          <w:rFonts w:ascii="Arial" w:hAnsi="Arial" w:cs="Arial"/>
          <w:sz w:val="20"/>
        </w:rPr>
      </w:pPr>
      <w:r w:rsidRPr="00653BE7">
        <w:rPr>
          <w:rFonts w:ascii="Arial" w:hAnsi="Arial" w:cs="Arial"/>
          <w:sz w:val="20"/>
        </w:rPr>
        <w:t> </w:t>
      </w:r>
    </w:p>
    <w:p w14:paraId="133F9CC8" w14:textId="77777777" w:rsidR="00392FE6" w:rsidRDefault="00392FE6" w:rsidP="00E46295">
      <w:pPr>
        <w:pStyle w:val="Retraitcorpsdetexte2"/>
        <w:ind w:firstLine="0"/>
        <w:rPr>
          <w:rFonts w:ascii="Arial" w:hAnsi="Arial" w:cs="Arial"/>
          <w:sz w:val="20"/>
        </w:rPr>
      </w:pPr>
    </w:p>
    <w:p w14:paraId="46CD5B4C" w14:textId="77777777" w:rsidR="00392FE6" w:rsidRDefault="00392FE6" w:rsidP="00E46295">
      <w:pPr>
        <w:pStyle w:val="Retraitcorpsdetexte2"/>
        <w:ind w:firstLine="0"/>
        <w:rPr>
          <w:rFonts w:ascii="Arial" w:hAnsi="Arial" w:cs="Arial"/>
          <w:sz w:val="20"/>
        </w:rPr>
      </w:pPr>
    </w:p>
    <w:p w14:paraId="26B5CECF" w14:textId="77777777" w:rsidR="00392FE6" w:rsidRDefault="00392FE6" w:rsidP="00E46295">
      <w:pPr>
        <w:pStyle w:val="Retraitcorpsdetexte2"/>
        <w:ind w:firstLine="0"/>
        <w:rPr>
          <w:rFonts w:ascii="Arial" w:hAnsi="Arial" w:cs="Arial"/>
          <w:sz w:val="20"/>
        </w:rPr>
      </w:pPr>
    </w:p>
    <w:p w14:paraId="256E3DAD" w14:textId="4F345BE2" w:rsidR="00E46295" w:rsidRPr="00653BE7" w:rsidRDefault="00E46295" w:rsidP="00E46295">
      <w:pPr>
        <w:pStyle w:val="Retraitcorpsdetexte2"/>
        <w:ind w:firstLine="0"/>
        <w:rPr>
          <w:rFonts w:ascii="Arial" w:hAnsi="Arial" w:cs="Arial"/>
          <w:sz w:val="20"/>
        </w:rPr>
      </w:pPr>
      <w:r w:rsidRPr="00653BE7">
        <w:rPr>
          <w:rFonts w:ascii="Arial" w:hAnsi="Arial" w:cs="Arial"/>
          <w:sz w:val="20"/>
        </w:rPr>
        <w:t>Le poste, au sein d’une équipe composée de comptables, requiert du calme, de la concentration, le respect des procédures, de l’attention et de la rigueur avec de l’autonomie. De plus, le travailleur handicapé devra faire preuve de confidentialité et de discrétion</w:t>
      </w:r>
    </w:p>
    <w:p w14:paraId="1140D46A" w14:textId="77777777" w:rsidR="00C40FA8" w:rsidRPr="00653BE7" w:rsidRDefault="00C40FA8" w:rsidP="00E46295">
      <w:pPr>
        <w:pStyle w:val="Retraitcorpsdetexte2"/>
        <w:ind w:firstLine="0"/>
        <w:rPr>
          <w:rFonts w:ascii="Arial" w:hAnsi="Arial" w:cs="Arial"/>
          <w:sz w:val="20"/>
        </w:rPr>
      </w:pPr>
    </w:p>
    <w:p w14:paraId="4AF71DDC" w14:textId="0588150F" w:rsidR="003D29D4" w:rsidRPr="00472338" w:rsidRDefault="00E46295" w:rsidP="00472338">
      <w:pPr>
        <w:pStyle w:val="Retraitcorpsdetexte2"/>
        <w:ind w:firstLine="0"/>
        <w:rPr>
          <w:rFonts w:ascii="Arial" w:hAnsi="Arial" w:cs="Arial"/>
          <w:sz w:val="20"/>
        </w:rPr>
      </w:pPr>
      <w:r w:rsidRPr="00653BE7">
        <w:rPr>
          <w:rFonts w:ascii="Arial" w:hAnsi="Arial" w:cs="Arial"/>
          <w:b/>
          <w:bCs/>
          <w:sz w:val="20"/>
        </w:rPr>
        <w:t>Les périodes de congés de l'agent doivent être concertées avec le cadre du service achats afin de ne pas pénaliser la continuité du service</w:t>
      </w:r>
      <w:r w:rsidR="00472338">
        <w:rPr>
          <w:rFonts w:ascii="Arial" w:hAnsi="Arial" w:cs="Arial"/>
          <w:b/>
          <w:bCs/>
          <w:sz w:val="20"/>
        </w:rPr>
        <w:t>.</w:t>
      </w:r>
    </w:p>
    <w:p w14:paraId="708BFBDA" w14:textId="77777777" w:rsidR="00E46295" w:rsidRPr="00653BE7" w:rsidRDefault="00E46295" w:rsidP="00E46295">
      <w:pPr>
        <w:pStyle w:val="Retraitcorpsdetexte2"/>
        <w:ind w:firstLine="0"/>
        <w:rPr>
          <w:rFonts w:ascii="Arial" w:hAnsi="Arial" w:cs="Arial"/>
          <w:sz w:val="20"/>
        </w:rPr>
      </w:pPr>
    </w:p>
    <w:p w14:paraId="1A9C6AA1" w14:textId="77777777" w:rsidR="003D29D4" w:rsidRPr="003D29D4" w:rsidRDefault="003D29D4" w:rsidP="003D29D4">
      <w:pPr>
        <w:pStyle w:val="Retraitcorpsdetexte2"/>
        <w:ind w:firstLine="0"/>
        <w:rPr>
          <w:rFonts w:ascii="Arial" w:hAnsi="Arial" w:cs="Arial"/>
          <w:b/>
          <w:bCs/>
          <w:sz w:val="20"/>
          <w:u w:val="single"/>
        </w:rPr>
      </w:pPr>
      <w:r w:rsidRPr="003D29D4">
        <w:rPr>
          <w:rFonts w:ascii="Arial" w:hAnsi="Arial" w:cs="Arial"/>
          <w:b/>
          <w:bCs/>
          <w:sz w:val="20"/>
          <w:u w:val="single"/>
        </w:rPr>
        <w:t>3.3 Service courrier (remplacement de l’agent titulaire + forfait journalier de 2h30, environ 50 jours par an</w:t>
      </w:r>
      <w:r w:rsidRPr="003D29D4">
        <w:rPr>
          <w:rFonts w:ascii="Arial" w:hAnsi="Arial" w:cs="Arial"/>
          <w:b/>
          <w:bCs/>
          <w:u w:val="single"/>
        </w:rPr>
        <w:t>)</w:t>
      </w:r>
    </w:p>
    <w:p w14:paraId="7DB35476" w14:textId="77777777" w:rsidR="003D29D4" w:rsidRPr="005A4D1A" w:rsidRDefault="003D29D4" w:rsidP="003D29D4">
      <w:pPr>
        <w:pStyle w:val="Retraitcorpsdetexte"/>
        <w:ind w:firstLine="0"/>
        <w:rPr>
          <w:rFonts w:ascii="Arial" w:hAnsi="Arial" w:cs="Arial"/>
          <w:b w:val="0"/>
          <w:caps/>
          <w:sz w:val="20"/>
        </w:rPr>
      </w:pPr>
    </w:p>
    <w:p w14:paraId="63BC38FD" w14:textId="77777777" w:rsidR="003D29D4" w:rsidRDefault="003D29D4" w:rsidP="003D29D4">
      <w:pPr>
        <w:numPr>
          <w:ilvl w:val="0"/>
          <w:numId w:val="20"/>
        </w:numPr>
        <w:jc w:val="both"/>
        <w:rPr>
          <w:rFonts w:ascii="Arial" w:hAnsi="Arial" w:cs="Arial"/>
        </w:rPr>
      </w:pPr>
      <w:r w:rsidRPr="005A4D1A">
        <w:rPr>
          <w:rFonts w:ascii="Arial" w:hAnsi="Arial" w:cs="Arial"/>
        </w:rPr>
        <w:t>Réceptionner les bacs de courrier au Rez-de-Chaussée (RdC) au niveau du Poste Central de Sécurité</w:t>
      </w:r>
      <w:r>
        <w:rPr>
          <w:rFonts w:ascii="Arial" w:hAnsi="Arial" w:cs="Arial"/>
        </w:rPr>
        <w:t> ;</w:t>
      </w:r>
    </w:p>
    <w:p w14:paraId="46E32125" w14:textId="77777777" w:rsidR="003D29D4" w:rsidRPr="005A4D1A" w:rsidRDefault="003D29D4" w:rsidP="003D29D4">
      <w:pPr>
        <w:numPr>
          <w:ilvl w:val="0"/>
          <w:numId w:val="20"/>
        </w:numPr>
        <w:jc w:val="both"/>
        <w:rPr>
          <w:rFonts w:ascii="Arial" w:hAnsi="Arial" w:cs="Arial"/>
        </w:rPr>
      </w:pPr>
      <w:r>
        <w:rPr>
          <w:rFonts w:ascii="Arial" w:hAnsi="Arial" w:cs="Arial"/>
        </w:rPr>
        <w:t>Recueillir le courrier dans les urnes présentes dans l’accueil ;</w:t>
      </w:r>
    </w:p>
    <w:p w14:paraId="127B5D1D" w14:textId="77777777" w:rsidR="003D29D4" w:rsidRPr="005A4D1A" w:rsidRDefault="003D29D4" w:rsidP="003D29D4">
      <w:pPr>
        <w:numPr>
          <w:ilvl w:val="0"/>
          <w:numId w:val="20"/>
        </w:numPr>
        <w:jc w:val="both"/>
        <w:rPr>
          <w:rFonts w:ascii="Arial" w:hAnsi="Arial" w:cs="Arial"/>
        </w:rPr>
      </w:pPr>
      <w:r w:rsidRPr="005A4D1A">
        <w:rPr>
          <w:rFonts w:ascii="Arial" w:hAnsi="Arial" w:cs="Arial"/>
        </w:rPr>
        <w:t>Acheminer les bacs du RdC jusqu’au service courrier</w:t>
      </w:r>
      <w:r>
        <w:rPr>
          <w:rFonts w:ascii="Arial" w:hAnsi="Arial" w:cs="Arial"/>
        </w:rPr>
        <w:t> ;</w:t>
      </w:r>
    </w:p>
    <w:p w14:paraId="21AFDEC1" w14:textId="77777777" w:rsidR="003D29D4" w:rsidRPr="005A4D1A" w:rsidRDefault="003D29D4" w:rsidP="003D29D4">
      <w:pPr>
        <w:numPr>
          <w:ilvl w:val="0"/>
          <w:numId w:val="20"/>
        </w:numPr>
        <w:jc w:val="both"/>
        <w:rPr>
          <w:rFonts w:ascii="Arial" w:hAnsi="Arial" w:cs="Arial"/>
        </w:rPr>
      </w:pPr>
      <w:r w:rsidRPr="005A4D1A">
        <w:rPr>
          <w:rFonts w:ascii="Arial" w:hAnsi="Arial" w:cs="Arial"/>
        </w:rPr>
        <w:t>Trier les enveloppes par formats</w:t>
      </w:r>
      <w:r>
        <w:rPr>
          <w:rFonts w:ascii="Arial" w:hAnsi="Arial" w:cs="Arial"/>
        </w:rPr>
        <w:t> ;</w:t>
      </w:r>
    </w:p>
    <w:p w14:paraId="730154F2" w14:textId="77777777" w:rsidR="003D29D4" w:rsidRPr="00307ED5" w:rsidRDefault="003D29D4" w:rsidP="003D29D4">
      <w:pPr>
        <w:numPr>
          <w:ilvl w:val="0"/>
          <w:numId w:val="20"/>
        </w:numPr>
        <w:jc w:val="both"/>
        <w:rPr>
          <w:rFonts w:ascii="Arial" w:hAnsi="Arial" w:cs="Arial"/>
        </w:rPr>
      </w:pPr>
      <w:r w:rsidRPr="00307ED5">
        <w:rPr>
          <w:rFonts w:ascii="Arial" w:hAnsi="Arial" w:cs="Arial"/>
        </w:rPr>
        <w:t>Ouvrir les plis avec la machine ouvre lettres sauf les enveloppes adressées à une personne ou un service</w:t>
      </w:r>
      <w:r>
        <w:rPr>
          <w:rFonts w:ascii="Arial" w:hAnsi="Arial" w:cs="Arial"/>
        </w:rPr>
        <w:t> ;</w:t>
      </w:r>
    </w:p>
    <w:p w14:paraId="1524C905" w14:textId="77777777" w:rsidR="003D29D4" w:rsidRPr="005A4D1A" w:rsidRDefault="003D29D4" w:rsidP="003D29D4">
      <w:pPr>
        <w:numPr>
          <w:ilvl w:val="0"/>
          <w:numId w:val="20"/>
        </w:numPr>
        <w:jc w:val="both"/>
        <w:rPr>
          <w:rFonts w:ascii="Arial" w:hAnsi="Arial" w:cs="Arial"/>
        </w:rPr>
      </w:pPr>
      <w:r w:rsidRPr="005A4D1A">
        <w:rPr>
          <w:rFonts w:ascii="Arial" w:hAnsi="Arial" w:cs="Arial"/>
        </w:rPr>
        <w:t>Extraire les documents et obligatoirement les tamponner à la date du jour</w:t>
      </w:r>
      <w:r>
        <w:rPr>
          <w:rFonts w:ascii="Arial" w:hAnsi="Arial" w:cs="Arial"/>
        </w:rPr>
        <w:t> ;</w:t>
      </w:r>
    </w:p>
    <w:p w14:paraId="3F407718" w14:textId="77777777" w:rsidR="003D29D4" w:rsidRPr="005A4D1A" w:rsidRDefault="003D29D4" w:rsidP="003D29D4">
      <w:pPr>
        <w:numPr>
          <w:ilvl w:val="0"/>
          <w:numId w:val="20"/>
        </w:numPr>
        <w:jc w:val="both"/>
        <w:rPr>
          <w:rFonts w:ascii="Arial" w:hAnsi="Arial" w:cs="Arial"/>
        </w:rPr>
      </w:pPr>
      <w:r w:rsidRPr="005A4D1A">
        <w:rPr>
          <w:rFonts w:ascii="Arial" w:hAnsi="Arial" w:cs="Arial"/>
        </w:rPr>
        <w:t>Dispatcher les documents dans les différentes cases et les bacs prévus à cet effet</w:t>
      </w:r>
      <w:r>
        <w:rPr>
          <w:rFonts w:ascii="Arial" w:hAnsi="Arial" w:cs="Arial"/>
        </w:rPr>
        <w:t> ;</w:t>
      </w:r>
    </w:p>
    <w:p w14:paraId="2725A8FD" w14:textId="77777777" w:rsidR="003D29D4" w:rsidRDefault="003D29D4" w:rsidP="003D29D4">
      <w:pPr>
        <w:numPr>
          <w:ilvl w:val="0"/>
          <w:numId w:val="20"/>
        </w:numPr>
        <w:jc w:val="both"/>
        <w:rPr>
          <w:rFonts w:ascii="Arial" w:hAnsi="Arial" w:cs="Arial"/>
        </w:rPr>
      </w:pPr>
      <w:r w:rsidRPr="005A4D1A">
        <w:rPr>
          <w:rFonts w:ascii="Arial" w:hAnsi="Arial" w:cs="Arial"/>
        </w:rPr>
        <w:t>Descendre les bacs de courrier affranchi au RdC au niveau du Poste Central de Sécurité.</w:t>
      </w:r>
    </w:p>
    <w:p w14:paraId="6AD0C082" w14:textId="77777777" w:rsidR="003D29D4" w:rsidRDefault="003D29D4" w:rsidP="003D29D4">
      <w:pPr>
        <w:jc w:val="both"/>
        <w:rPr>
          <w:rFonts w:ascii="Arial" w:hAnsi="Arial" w:cs="Arial"/>
        </w:rPr>
      </w:pPr>
    </w:p>
    <w:p w14:paraId="657629D2" w14:textId="77777777" w:rsidR="003D29D4" w:rsidRPr="005A4D1A" w:rsidRDefault="003D29D4" w:rsidP="003D29D4">
      <w:pPr>
        <w:pStyle w:val="Retraitcorpsdetexte2"/>
        <w:ind w:firstLine="0"/>
        <w:rPr>
          <w:rFonts w:ascii="Arial" w:hAnsi="Arial" w:cs="Arial"/>
          <w:sz w:val="20"/>
        </w:rPr>
      </w:pPr>
      <w:r w:rsidRPr="005A4D1A">
        <w:rPr>
          <w:rFonts w:ascii="Arial" w:hAnsi="Arial" w:cs="Arial"/>
          <w:sz w:val="20"/>
        </w:rPr>
        <w:t xml:space="preserve">Le poste requiert de la concentration, </w:t>
      </w:r>
      <w:r>
        <w:rPr>
          <w:rFonts w:ascii="Arial" w:hAnsi="Arial" w:cs="Arial"/>
          <w:sz w:val="20"/>
        </w:rPr>
        <w:t>de la rapidité</w:t>
      </w:r>
      <w:r w:rsidRPr="005A4D1A">
        <w:rPr>
          <w:rFonts w:ascii="Arial" w:hAnsi="Arial" w:cs="Arial"/>
          <w:sz w:val="20"/>
        </w:rPr>
        <w:t xml:space="preserve">, </w:t>
      </w:r>
      <w:r>
        <w:rPr>
          <w:rFonts w:ascii="Arial" w:hAnsi="Arial" w:cs="Arial"/>
          <w:sz w:val="20"/>
        </w:rPr>
        <w:t>de la discrétion et</w:t>
      </w:r>
      <w:r w:rsidRPr="005A4D1A">
        <w:rPr>
          <w:rFonts w:ascii="Arial" w:hAnsi="Arial" w:cs="Arial"/>
          <w:sz w:val="20"/>
        </w:rPr>
        <w:t xml:space="preserve"> de l’autonomie</w:t>
      </w:r>
    </w:p>
    <w:p w14:paraId="0541604F" w14:textId="77777777" w:rsidR="00AA46DB" w:rsidRPr="005A4D1A" w:rsidRDefault="00AA46DB" w:rsidP="00AA46DB">
      <w:pPr>
        <w:jc w:val="both"/>
        <w:rPr>
          <w:rFonts w:ascii="Arial" w:hAnsi="Arial" w:cs="Arial"/>
        </w:rPr>
      </w:pPr>
    </w:p>
    <w:p w14:paraId="381872F1" w14:textId="77777777" w:rsidR="001740D8" w:rsidRPr="005A4D1A" w:rsidRDefault="001740D8">
      <w:pPr>
        <w:pStyle w:val="Titre1"/>
        <w:jc w:val="both"/>
        <w:rPr>
          <w:rFonts w:cs="Arial"/>
          <w:sz w:val="20"/>
        </w:rPr>
      </w:pPr>
      <w:bookmarkStart w:id="23" w:name="_Toc171910135"/>
      <w:bookmarkStart w:id="24" w:name="_Toc171910226"/>
      <w:bookmarkStart w:id="25" w:name="_Toc171934855"/>
      <w:bookmarkStart w:id="26" w:name="_Toc171936147"/>
      <w:bookmarkStart w:id="27" w:name="_Toc171936200"/>
      <w:bookmarkStart w:id="28" w:name="_Toc172002291"/>
      <w:bookmarkStart w:id="29" w:name="_Toc222739117"/>
      <w:r w:rsidRPr="005A4D1A">
        <w:rPr>
          <w:rFonts w:cs="Arial"/>
          <w:sz w:val="20"/>
        </w:rPr>
        <w:t xml:space="preserve">ARTICLE 4 </w:t>
      </w:r>
      <w:r w:rsidR="00707D8D" w:rsidRPr="005A4D1A">
        <w:rPr>
          <w:rFonts w:cs="Arial"/>
          <w:sz w:val="20"/>
        </w:rPr>
        <w:t>–</w:t>
      </w:r>
      <w:r w:rsidRPr="005A4D1A">
        <w:rPr>
          <w:rFonts w:cs="Arial"/>
          <w:sz w:val="20"/>
        </w:rPr>
        <w:t xml:space="preserve"> </w:t>
      </w:r>
      <w:bookmarkEnd w:id="23"/>
      <w:bookmarkEnd w:id="24"/>
      <w:bookmarkEnd w:id="25"/>
      <w:bookmarkEnd w:id="26"/>
      <w:bookmarkEnd w:id="27"/>
      <w:bookmarkEnd w:id="28"/>
      <w:r w:rsidR="00707D8D" w:rsidRPr="005A4D1A">
        <w:rPr>
          <w:rFonts w:cs="Arial"/>
          <w:sz w:val="20"/>
        </w:rPr>
        <w:t>ACCOMPAGNEMENT MEDICO SOCIAL</w:t>
      </w:r>
      <w:bookmarkEnd w:id="29"/>
    </w:p>
    <w:p w14:paraId="1CFE62E4" w14:textId="77777777" w:rsidR="001740D8" w:rsidRPr="005A4D1A" w:rsidRDefault="001740D8">
      <w:pPr>
        <w:jc w:val="both"/>
        <w:rPr>
          <w:rFonts w:ascii="Arial" w:hAnsi="Arial" w:cs="Arial"/>
          <w:caps/>
        </w:rPr>
      </w:pPr>
    </w:p>
    <w:p w14:paraId="66248869" w14:textId="77777777" w:rsidR="00E5603C" w:rsidRPr="005A4D1A" w:rsidRDefault="00741F4B" w:rsidP="00B862F7">
      <w:pPr>
        <w:pStyle w:val="Corpsdetexte"/>
        <w:rPr>
          <w:rFonts w:cs="Arial"/>
          <w:sz w:val="20"/>
        </w:rPr>
      </w:pPr>
      <w:r w:rsidRPr="005A4D1A">
        <w:rPr>
          <w:rFonts w:cs="Arial"/>
          <w:sz w:val="20"/>
        </w:rPr>
        <w:t>L’établissement retenu devra assurer un suivi médico-social avec les travailleur</w:t>
      </w:r>
      <w:r w:rsidR="007411DC" w:rsidRPr="005A4D1A">
        <w:rPr>
          <w:rFonts w:cs="Arial"/>
          <w:sz w:val="20"/>
        </w:rPr>
        <w:t>s</w:t>
      </w:r>
      <w:r w:rsidRPr="005A4D1A">
        <w:rPr>
          <w:rFonts w:cs="Arial"/>
          <w:sz w:val="20"/>
        </w:rPr>
        <w:t xml:space="preserve"> détaché</w:t>
      </w:r>
      <w:r w:rsidR="007411DC" w:rsidRPr="005A4D1A">
        <w:rPr>
          <w:rFonts w:cs="Arial"/>
          <w:sz w:val="20"/>
        </w:rPr>
        <w:t>s</w:t>
      </w:r>
      <w:r w:rsidRPr="005A4D1A">
        <w:rPr>
          <w:rFonts w:cs="Arial"/>
          <w:sz w:val="20"/>
        </w:rPr>
        <w:t xml:space="preserve"> sur les sites de la CAF de Paris. Il s’agit d’accompagner les travailleurs sur</w:t>
      </w:r>
      <w:r w:rsidR="007411DC" w:rsidRPr="005A4D1A">
        <w:rPr>
          <w:rFonts w:cs="Arial"/>
          <w:sz w:val="20"/>
        </w:rPr>
        <w:t xml:space="preserve"> la mission qui leur est confié</w:t>
      </w:r>
      <w:r w:rsidR="00854B00" w:rsidRPr="005A4D1A">
        <w:rPr>
          <w:rFonts w:cs="Arial"/>
          <w:sz w:val="20"/>
        </w:rPr>
        <w:t>e</w:t>
      </w:r>
      <w:r w:rsidR="007411DC" w:rsidRPr="005A4D1A">
        <w:rPr>
          <w:rFonts w:cs="Arial"/>
          <w:sz w:val="20"/>
        </w:rPr>
        <w:t xml:space="preserve"> et s’assurer que le travail est compatible avec le handicap de la personne.</w:t>
      </w:r>
    </w:p>
    <w:p w14:paraId="22921E34" w14:textId="77777777" w:rsidR="00741F4B" w:rsidRPr="005A4D1A" w:rsidRDefault="00741F4B" w:rsidP="00B862F7">
      <w:pPr>
        <w:pStyle w:val="Corpsdetexte"/>
        <w:rPr>
          <w:rFonts w:cs="Arial"/>
          <w:sz w:val="20"/>
        </w:rPr>
      </w:pPr>
    </w:p>
    <w:p w14:paraId="5A9D869B" w14:textId="77777777" w:rsidR="00741F4B" w:rsidRPr="005A4D1A" w:rsidRDefault="00741F4B" w:rsidP="00B862F7">
      <w:pPr>
        <w:pStyle w:val="Corpsdetexte"/>
        <w:rPr>
          <w:rFonts w:cs="Arial"/>
          <w:sz w:val="20"/>
        </w:rPr>
      </w:pPr>
      <w:r w:rsidRPr="005A4D1A">
        <w:rPr>
          <w:rFonts w:cs="Arial"/>
          <w:sz w:val="20"/>
        </w:rPr>
        <w:t>Les moniteurs ont un rôle d’accompagn</w:t>
      </w:r>
      <w:r w:rsidR="007411DC" w:rsidRPr="005A4D1A">
        <w:rPr>
          <w:rFonts w:cs="Arial"/>
          <w:sz w:val="20"/>
        </w:rPr>
        <w:t>a</w:t>
      </w:r>
      <w:r w:rsidRPr="005A4D1A">
        <w:rPr>
          <w:rFonts w:cs="Arial"/>
          <w:sz w:val="20"/>
        </w:rPr>
        <w:t>t</w:t>
      </w:r>
      <w:r w:rsidR="007411DC" w:rsidRPr="005A4D1A">
        <w:rPr>
          <w:rFonts w:cs="Arial"/>
          <w:sz w:val="20"/>
        </w:rPr>
        <w:t>eur</w:t>
      </w:r>
      <w:r w:rsidRPr="005A4D1A">
        <w:rPr>
          <w:rFonts w:cs="Arial"/>
          <w:sz w:val="20"/>
        </w:rPr>
        <w:t xml:space="preserve"> du manager qui supervisera l’activité du salarié handicapé pour </w:t>
      </w:r>
      <w:r w:rsidR="007411DC" w:rsidRPr="005A4D1A">
        <w:rPr>
          <w:rFonts w:cs="Arial"/>
          <w:sz w:val="20"/>
        </w:rPr>
        <w:t>l’alerter</w:t>
      </w:r>
      <w:r w:rsidRPr="005A4D1A">
        <w:rPr>
          <w:rFonts w:cs="Arial"/>
          <w:sz w:val="20"/>
        </w:rPr>
        <w:t xml:space="preserve"> </w:t>
      </w:r>
      <w:r w:rsidR="007411DC" w:rsidRPr="005A4D1A">
        <w:rPr>
          <w:rFonts w:cs="Arial"/>
          <w:sz w:val="20"/>
        </w:rPr>
        <w:t>sur l</w:t>
      </w:r>
      <w:r w:rsidRPr="005A4D1A">
        <w:rPr>
          <w:rFonts w:cs="Arial"/>
          <w:sz w:val="20"/>
        </w:rPr>
        <w:t>es symptômes</w:t>
      </w:r>
      <w:r w:rsidR="007411DC" w:rsidRPr="005A4D1A">
        <w:rPr>
          <w:rFonts w:cs="Arial"/>
          <w:sz w:val="20"/>
        </w:rPr>
        <w:t xml:space="preserve"> qui peuvent apparaître et traduire une incompatibilité avec l’emploi ou un mal être.</w:t>
      </w:r>
    </w:p>
    <w:p w14:paraId="6841E0B7" w14:textId="77777777" w:rsidR="00104FE0" w:rsidRPr="005A4D1A" w:rsidRDefault="00104FE0" w:rsidP="00B72956">
      <w:pPr>
        <w:pStyle w:val="Corpsdetexte"/>
        <w:rPr>
          <w:rFonts w:cs="Arial"/>
          <w:sz w:val="20"/>
        </w:rPr>
      </w:pPr>
    </w:p>
    <w:p w14:paraId="4256C8B6" w14:textId="77777777" w:rsidR="006F6ABA" w:rsidRPr="005A4D1A" w:rsidRDefault="001740D8">
      <w:pPr>
        <w:pStyle w:val="Titre1"/>
        <w:jc w:val="both"/>
        <w:rPr>
          <w:rFonts w:cs="Arial"/>
          <w:sz w:val="20"/>
        </w:rPr>
      </w:pPr>
      <w:bookmarkStart w:id="30" w:name="_Toc171910136"/>
      <w:bookmarkStart w:id="31" w:name="_Toc171910227"/>
      <w:bookmarkStart w:id="32" w:name="_Toc171934856"/>
      <w:bookmarkStart w:id="33" w:name="_Toc171936148"/>
      <w:bookmarkStart w:id="34" w:name="_Toc171936201"/>
      <w:bookmarkStart w:id="35" w:name="_Toc172002292"/>
      <w:bookmarkStart w:id="36" w:name="_Toc222739118"/>
      <w:r w:rsidRPr="005A4D1A">
        <w:rPr>
          <w:rFonts w:cs="Arial"/>
          <w:sz w:val="20"/>
        </w:rPr>
        <w:t xml:space="preserve">ARTICLE 5 </w:t>
      </w:r>
      <w:r w:rsidR="00741F4B" w:rsidRPr="005A4D1A">
        <w:rPr>
          <w:rFonts w:cs="Arial"/>
          <w:sz w:val="20"/>
        </w:rPr>
        <w:t>–</w:t>
      </w:r>
      <w:r w:rsidRPr="005A4D1A">
        <w:rPr>
          <w:rFonts w:cs="Arial"/>
          <w:sz w:val="20"/>
        </w:rPr>
        <w:t xml:space="preserve"> </w:t>
      </w:r>
      <w:bookmarkEnd w:id="30"/>
      <w:bookmarkEnd w:id="31"/>
      <w:bookmarkEnd w:id="32"/>
      <w:bookmarkEnd w:id="33"/>
      <w:bookmarkEnd w:id="34"/>
      <w:bookmarkEnd w:id="35"/>
      <w:r w:rsidR="00741F4B" w:rsidRPr="005A4D1A">
        <w:rPr>
          <w:rFonts w:cs="Arial"/>
          <w:sz w:val="20"/>
        </w:rPr>
        <w:t>Facturation</w:t>
      </w:r>
      <w:bookmarkEnd w:id="36"/>
      <w:r w:rsidR="00741F4B" w:rsidRPr="005A4D1A">
        <w:rPr>
          <w:rFonts w:cs="Arial"/>
          <w:sz w:val="20"/>
        </w:rPr>
        <w:t xml:space="preserve"> </w:t>
      </w:r>
    </w:p>
    <w:p w14:paraId="165ECE1A" w14:textId="77777777" w:rsidR="006F6ABA" w:rsidRPr="005A4D1A" w:rsidRDefault="006F6ABA" w:rsidP="006F6ABA"/>
    <w:p w14:paraId="4E158912" w14:textId="77777777" w:rsidR="001740D8" w:rsidRPr="005255A5" w:rsidRDefault="006F6ABA" w:rsidP="005255A5">
      <w:pPr>
        <w:rPr>
          <w:rFonts w:ascii="Arial" w:hAnsi="Arial"/>
          <w:caps/>
          <w:u w:val="single"/>
        </w:rPr>
      </w:pPr>
      <w:r w:rsidRPr="005255A5">
        <w:rPr>
          <w:rFonts w:ascii="Arial" w:hAnsi="Arial"/>
          <w:caps/>
          <w:u w:val="single"/>
        </w:rPr>
        <w:t xml:space="preserve">5.1 </w:t>
      </w:r>
      <w:r w:rsidR="00741F4B" w:rsidRPr="005255A5">
        <w:rPr>
          <w:rFonts w:ascii="Arial" w:hAnsi="Arial"/>
          <w:caps/>
          <w:u w:val="single"/>
        </w:rPr>
        <w:t>des prestations</w:t>
      </w:r>
      <w:r w:rsidR="007411DC" w:rsidRPr="005255A5">
        <w:rPr>
          <w:rFonts w:ascii="Arial" w:hAnsi="Arial"/>
          <w:caps/>
          <w:u w:val="single"/>
        </w:rPr>
        <w:t xml:space="preserve"> externalisées</w:t>
      </w:r>
    </w:p>
    <w:p w14:paraId="2B385846" w14:textId="77777777" w:rsidR="001740D8" w:rsidRPr="005A4D1A" w:rsidRDefault="001740D8">
      <w:pPr>
        <w:jc w:val="both"/>
        <w:rPr>
          <w:rFonts w:ascii="Arial" w:hAnsi="Arial" w:cs="Arial"/>
        </w:rPr>
      </w:pPr>
    </w:p>
    <w:p w14:paraId="2B9F3C04" w14:textId="77777777" w:rsidR="001740D8" w:rsidRPr="005A4D1A" w:rsidRDefault="00741F4B">
      <w:pPr>
        <w:jc w:val="both"/>
        <w:rPr>
          <w:rFonts w:ascii="Arial" w:hAnsi="Arial" w:cs="Arial"/>
        </w:rPr>
      </w:pPr>
      <w:r w:rsidRPr="005A4D1A">
        <w:rPr>
          <w:rFonts w:ascii="Arial" w:hAnsi="Arial" w:cs="Arial"/>
        </w:rPr>
        <w:t xml:space="preserve">Les prestations externalisées seront facturées </w:t>
      </w:r>
      <w:r w:rsidR="00AA46DB">
        <w:rPr>
          <w:rFonts w:ascii="Arial" w:hAnsi="Arial" w:cs="Arial"/>
        </w:rPr>
        <w:t xml:space="preserve">sur la base du montant indiqué sur les devis et </w:t>
      </w:r>
      <w:r w:rsidRPr="005A4D1A">
        <w:rPr>
          <w:rFonts w:ascii="Arial" w:hAnsi="Arial" w:cs="Arial"/>
        </w:rPr>
        <w:t xml:space="preserve">sur présentation d’une facture </w:t>
      </w:r>
      <w:r w:rsidR="00AA46DB">
        <w:rPr>
          <w:rFonts w:ascii="Arial" w:hAnsi="Arial" w:cs="Arial"/>
        </w:rPr>
        <w:t>a</w:t>
      </w:r>
      <w:r w:rsidRPr="005A4D1A">
        <w:rPr>
          <w:rFonts w:ascii="Arial" w:hAnsi="Arial" w:cs="Arial"/>
        </w:rPr>
        <w:t xml:space="preserve">près réalisation des travaux. Cette facture sera </w:t>
      </w:r>
      <w:r w:rsidR="007411DC" w:rsidRPr="005A4D1A">
        <w:rPr>
          <w:rFonts w:ascii="Arial" w:hAnsi="Arial" w:cs="Arial"/>
        </w:rPr>
        <w:t>réglée par la CAF dans un délai de 30 jours à réception de la pièc</w:t>
      </w:r>
      <w:r w:rsidR="00CF6E3A" w:rsidRPr="005A4D1A">
        <w:rPr>
          <w:rFonts w:ascii="Arial" w:hAnsi="Arial" w:cs="Arial"/>
        </w:rPr>
        <w:t>e à la CAF et par virement bancaire.</w:t>
      </w:r>
    </w:p>
    <w:p w14:paraId="16CE1CFA" w14:textId="77777777" w:rsidR="00EE7C16" w:rsidRPr="005A4D1A" w:rsidRDefault="00EE7C16">
      <w:pPr>
        <w:jc w:val="both"/>
        <w:rPr>
          <w:rFonts w:ascii="Arial" w:hAnsi="Arial" w:cs="Arial"/>
        </w:rPr>
      </w:pPr>
    </w:p>
    <w:p w14:paraId="7C3A6D25" w14:textId="77777777" w:rsidR="001740D8" w:rsidRPr="005255A5" w:rsidRDefault="006F6ABA" w:rsidP="005255A5">
      <w:pPr>
        <w:rPr>
          <w:rFonts w:ascii="Arial" w:hAnsi="Arial"/>
          <w:caps/>
          <w:u w:val="single"/>
        </w:rPr>
      </w:pPr>
      <w:bookmarkStart w:id="37" w:name="_Toc171910156"/>
      <w:bookmarkStart w:id="38" w:name="_Toc171910247"/>
      <w:bookmarkStart w:id="39" w:name="_Toc171934857"/>
      <w:bookmarkStart w:id="40" w:name="_Toc171936149"/>
      <w:bookmarkStart w:id="41" w:name="_Toc171936202"/>
      <w:bookmarkStart w:id="42" w:name="_Toc172002293"/>
      <w:r w:rsidRPr="005255A5">
        <w:rPr>
          <w:rFonts w:ascii="Arial" w:hAnsi="Arial"/>
          <w:caps/>
          <w:u w:val="single"/>
        </w:rPr>
        <w:t xml:space="preserve">5.2 </w:t>
      </w:r>
      <w:bookmarkEnd w:id="37"/>
      <w:bookmarkEnd w:id="38"/>
      <w:bookmarkEnd w:id="39"/>
      <w:bookmarkEnd w:id="40"/>
      <w:bookmarkEnd w:id="41"/>
      <w:bookmarkEnd w:id="42"/>
      <w:r w:rsidRPr="005255A5">
        <w:rPr>
          <w:rFonts w:ascii="Arial" w:hAnsi="Arial"/>
          <w:caps/>
          <w:u w:val="single"/>
        </w:rPr>
        <w:t xml:space="preserve">DES </w:t>
      </w:r>
      <w:r w:rsidR="007411DC" w:rsidRPr="005255A5">
        <w:rPr>
          <w:rFonts w:ascii="Arial" w:hAnsi="Arial"/>
          <w:caps/>
          <w:u w:val="single"/>
        </w:rPr>
        <w:t>prestations internalisees</w:t>
      </w:r>
    </w:p>
    <w:p w14:paraId="687A2BD6" w14:textId="77777777" w:rsidR="00EE7C16" w:rsidRPr="005A4D1A" w:rsidRDefault="00EE7C16">
      <w:pPr>
        <w:pStyle w:val="Corpsdetexte"/>
        <w:rPr>
          <w:rFonts w:cs="Arial"/>
          <w:sz w:val="20"/>
        </w:rPr>
      </w:pPr>
    </w:p>
    <w:p w14:paraId="31F09346" w14:textId="77777777" w:rsidR="007411DC" w:rsidRPr="005A4D1A" w:rsidRDefault="007411DC">
      <w:pPr>
        <w:pStyle w:val="Corpsdetexte"/>
        <w:rPr>
          <w:rFonts w:cs="Arial"/>
          <w:sz w:val="20"/>
        </w:rPr>
      </w:pPr>
      <w:r w:rsidRPr="005A4D1A">
        <w:rPr>
          <w:rFonts w:cs="Arial"/>
          <w:sz w:val="20"/>
        </w:rPr>
        <w:t xml:space="preserve">Le dernier jour du mois le travailleur détaché </w:t>
      </w:r>
      <w:r w:rsidR="00D43825">
        <w:rPr>
          <w:rFonts w:cs="Arial"/>
          <w:sz w:val="20"/>
        </w:rPr>
        <w:t>trans</w:t>
      </w:r>
      <w:r w:rsidRPr="005A4D1A">
        <w:rPr>
          <w:rFonts w:cs="Arial"/>
          <w:sz w:val="20"/>
        </w:rPr>
        <w:t xml:space="preserve">mettra au </w:t>
      </w:r>
      <w:r w:rsidR="003D45C1">
        <w:rPr>
          <w:rFonts w:cs="Arial"/>
          <w:sz w:val="20"/>
        </w:rPr>
        <w:t>r</w:t>
      </w:r>
      <w:r w:rsidRPr="005A4D1A">
        <w:rPr>
          <w:rFonts w:cs="Arial"/>
          <w:sz w:val="20"/>
        </w:rPr>
        <w:t>esponsable du service une feuille horaire récapitulative d</w:t>
      </w:r>
      <w:r w:rsidR="00E6513C" w:rsidRPr="005A4D1A">
        <w:rPr>
          <w:rFonts w:cs="Arial"/>
          <w:sz w:val="20"/>
        </w:rPr>
        <w:t>u</w:t>
      </w:r>
      <w:r w:rsidRPr="005A4D1A">
        <w:rPr>
          <w:rFonts w:cs="Arial"/>
          <w:sz w:val="20"/>
        </w:rPr>
        <w:t xml:space="preserve"> </w:t>
      </w:r>
      <w:r w:rsidR="00E6513C" w:rsidRPr="005A4D1A">
        <w:rPr>
          <w:rFonts w:cs="Arial"/>
          <w:sz w:val="20"/>
        </w:rPr>
        <w:t>temps</w:t>
      </w:r>
      <w:r w:rsidRPr="005A4D1A">
        <w:rPr>
          <w:rFonts w:cs="Arial"/>
          <w:sz w:val="20"/>
        </w:rPr>
        <w:t xml:space="preserve"> </w:t>
      </w:r>
      <w:r w:rsidR="002270E2" w:rsidRPr="005A4D1A">
        <w:rPr>
          <w:rFonts w:cs="Arial"/>
          <w:sz w:val="20"/>
        </w:rPr>
        <w:t xml:space="preserve">réellement </w:t>
      </w:r>
      <w:r w:rsidRPr="005A4D1A">
        <w:rPr>
          <w:rFonts w:cs="Arial"/>
          <w:sz w:val="20"/>
        </w:rPr>
        <w:t xml:space="preserve">effectué. Le </w:t>
      </w:r>
      <w:r w:rsidR="003D45C1">
        <w:rPr>
          <w:rFonts w:cs="Arial"/>
          <w:sz w:val="20"/>
        </w:rPr>
        <w:t>r</w:t>
      </w:r>
      <w:r w:rsidRPr="005A4D1A">
        <w:rPr>
          <w:rFonts w:cs="Arial"/>
          <w:sz w:val="20"/>
        </w:rPr>
        <w:t>esponsable contrôlera cette feuille de présence et la validera.</w:t>
      </w:r>
    </w:p>
    <w:p w14:paraId="754EB8CC" w14:textId="77777777" w:rsidR="00EE7C16" w:rsidRPr="005A4D1A" w:rsidRDefault="007411DC">
      <w:pPr>
        <w:pStyle w:val="Corpsdetexte"/>
        <w:rPr>
          <w:rFonts w:cs="Arial"/>
          <w:sz w:val="20"/>
        </w:rPr>
      </w:pPr>
      <w:r w:rsidRPr="005A4D1A">
        <w:rPr>
          <w:rFonts w:cs="Arial"/>
          <w:sz w:val="20"/>
        </w:rPr>
        <w:t>Une facture mensuelle par salarié détaché devra être adressée à la CAF. Cette facture reprendra le taux horaire appliqué et le nombre d’heur</w:t>
      </w:r>
      <w:r w:rsidR="00E6513C" w:rsidRPr="005A4D1A">
        <w:rPr>
          <w:rFonts w:cs="Arial"/>
          <w:sz w:val="20"/>
        </w:rPr>
        <w:t>es réalisées par le travailleur dans le mois.</w:t>
      </w:r>
    </w:p>
    <w:p w14:paraId="6814582D" w14:textId="77777777" w:rsidR="001740D8" w:rsidRPr="005A4D1A" w:rsidRDefault="001740D8">
      <w:pPr>
        <w:jc w:val="both"/>
        <w:rPr>
          <w:rFonts w:ascii="Arial" w:hAnsi="Arial" w:cs="Arial"/>
        </w:rPr>
      </w:pPr>
    </w:p>
    <w:p w14:paraId="6F87B01B" w14:textId="77777777" w:rsidR="00CF6E3A" w:rsidRPr="005A4D1A" w:rsidRDefault="00CF6E3A">
      <w:pPr>
        <w:jc w:val="both"/>
        <w:rPr>
          <w:rFonts w:ascii="Arial" w:hAnsi="Arial" w:cs="Arial"/>
        </w:rPr>
      </w:pPr>
      <w:r w:rsidRPr="005A4D1A">
        <w:rPr>
          <w:rFonts w:ascii="Arial" w:hAnsi="Arial" w:cs="Arial"/>
        </w:rPr>
        <w:t>Le règlement interviendra dans les 30 jours à réception de la facture par la CAF et par virement bancaire.</w:t>
      </w:r>
    </w:p>
    <w:p w14:paraId="437BDC04" w14:textId="77777777" w:rsidR="001740D8" w:rsidRPr="005A4D1A" w:rsidRDefault="001740D8">
      <w:pPr>
        <w:pStyle w:val="Corpsdetexte"/>
        <w:rPr>
          <w:rFonts w:cs="Arial"/>
          <w:b/>
          <w:sz w:val="20"/>
        </w:rPr>
      </w:pPr>
    </w:p>
    <w:p w14:paraId="01B467FD" w14:textId="77777777" w:rsidR="001740D8" w:rsidRPr="005A4D1A" w:rsidRDefault="001740D8">
      <w:pPr>
        <w:pStyle w:val="Titre1"/>
        <w:rPr>
          <w:rFonts w:cs="Arial"/>
          <w:sz w:val="20"/>
        </w:rPr>
      </w:pPr>
      <w:bookmarkStart w:id="43" w:name="_Toc171910157"/>
      <w:bookmarkStart w:id="44" w:name="_Toc171910248"/>
      <w:bookmarkStart w:id="45" w:name="_Toc171934858"/>
      <w:bookmarkStart w:id="46" w:name="_Toc171936150"/>
      <w:bookmarkStart w:id="47" w:name="_Toc171936203"/>
      <w:bookmarkStart w:id="48" w:name="_Toc172002294"/>
      <w:bookmarkStart w:id="49" w:name="_Toc222739119"/>
      <w:r w:rsidRPr="005A4D1A">
        <w:rPr>
          <w:rFonts w:cs="Arial"/>
          <w:sz w:val="20"/>
        </w:rPr>
        <w:t xml:space="preserve">ARTICLE </w:t>
      </w:r>
      <w:r w:rsidR="006F6ABA" w:rsidRPr="005A4D1A">
        <w:rPr>
          <w:rFonts w:cs="Arial"/>
          <w:sz w:val="20"/>
        </w:rPr>
        <w:t>6</w:t>
      </w:r>
      <w:r w:rsidRPr="005A4D1A">
        <w:rPr>
          <w:rFonts w:cs="Arial"/>
          <w:sz w:val="20"/>
        </w:rPr>
        <w:t xml:space="preserve"> </w:t>
      </w:r>
      <w:r w:rsidR="00B63F3E" w:rsidRPr="005A4D1A">
        <w:rPr>
          <w:rFonts w:cs="Arial"/>
          <w:sz w:val="20"/>
        </w:rPr>
        <w:t>–</w:t>
      </w:r>
      <w:r w:rsidRPr="005A4D1A">
        <w:rPr>
          <w:rFonts w:cs="Arial"/>
          <w:sz w:val="20"/>
        </w:rPr>
        <w:t xml:space="preserve"> </w:t>
      </w:r>
      <w:bookmarkEnd w:id="43"/>
      <w:bookmarkEnd w:id="44"/>
      <w:bookmarkEnd w:id="45"/>
      <w:bookmarkEnd w:id="46"/>
      <w:bookmarkEnd w:id="47"/>
      <w:bookmarkEnd w:id="48"/>
      <w:r w:rsidR="00B63F3E" w:rsidRPr="005A4D1A">
        <w:rPr>
          <w:rFonts w:cs="Arial"/>
          <w:sz w:val="20"/>
        </w:rPr>
        <w:t>MEDECINE DU TRAVAIL</w:t>
      </w:r>
      <w:bookmarkEnd w:id="49"/>
    </w:p>
    <w:p w14:paraId="010602EC" w14:textId="77777777" w:rsidR="001740D8" w:rsidRPr="005A4D1A" w:rsidRDefault="001740D8">
      <w:pPr>
        <w:ind w:firstLine="1134"/>
        <w:jc w:val="both"/>
        <w:rPr>
          <w:rFonts w:ascii="Arial" w:hAnsi="Arial" w:cs="Arial"/>
        </w:rPr>
      </w:pPr>
    </w:p>
    <w:p w14:paraId="5EAAB914" w14:textId="77777777" w:rsidR="001740D8" w:rsidRDefault="00B63F3E">
      <w:pPr>
        <w:pStyle w:val="Corpsdetexte"/>
        <w:rPr>
          <w:rFonts w:cs="Arial"/>
          <w:sz w:val="20"/>
        </w:rPr>
      </w:pPr>
      <w:r w:rsidRPr="005A4D1A">
        <w:rPr>
          <w:rFonts w:cs="Arial"/>
          <w:sz w:val="20"/>
        </w:rPr>
        <w:t>Conformément à la réglementation en vigueur le travailleur handicapé est soumis à une visite médicale gérée par sa structure.</w:t>
      </w:r>
    </w:p>
    <w:p w14:paraId="568B1E95" w14:textId="77777777" w:rsidR="001740D8" w:rsidRPr="005A4D1A" w:rsidRDefault="001740D8">
      <w:pPr>
        <w:jc w:val="both"/>
        <w:rPr>
          <w:rFonts w:ascii="Arial" w:hAnsi="Arial" w:cs="Arial"/>
          <w:b/>
        </w:rPr>
      </w:pPr>
    </w:p>
    <w:p w14:paraId="7671C19B" w14:textId="77777777" w:rsidR="00472338" w:rsidRDefault="00472338">
      <w:pPr>
        <w:pStyle w:val="Titre1"/>
        <w:rPr>
          <w:rFonts w:cs="Arial"/>
          <w:sz w:val="20"/>
        </w:rPr>
      </w:pPr>
      <w:bookmarkStart w:id="50" w:name="_Toc171910158"/>
      <w:bookmarkStart w:id="51" w:name="_Toc171910249"/>
      <w:bookmarkStart w:id="52" w:name="_Toc171934859"/>
      <w:bookmarkStart w:id="53" w:name="_Toc171936151"/>
      <w:bookmarkStart w:id="54" w:name="_Toc171936204"/>
      <w:bookmarkStart w:id="55" w:name="_Toc172002295"/>
    </w:p>
    <w:p w14:paraId="32211D8F" w14:textId="404A1E1B" w:rsidR="001740D8" w:rsidRPr="005A4D1A" w:rsidRDefault="006F6ABA">
      <w:pPr>
        <w:pStyle w:val="Titre1"/>
        <w:rPr>
          <w:rFonts w:cs="Arial"/>
          <w:sz w:val="20"/>
        </w:rPr>
      </w:pPr>
      <w:bookmarkStart w:id="56" w:name="_Toc222739120"/>
      <w:r w:rsidRPr="005A4D1A">
        <w:rPr>
          <w:rFonts w:cs="Arial"/>
          <w:sz w:val="20"/>
        </w:rPr>
        <w:t>ARTICLE 7</w:t>
      </w:r>
      <w:r w:rsidR="001740D8" w:rsidRPr="005A4D1A">
        <w:rPr>
          <w:rFonts w:cs="Arial"/>
          <w:sz w:val="20"/>
        </w:rPr>
        <w:t xml:space="preserve"> – </w:t>
      </w:r>
      <w:bookmarkEnd w:id="50"/>
      <w:bookmarkEnd w:id="51"/>
      <w:bookmarkEnd w:id="52"/>
      <w:bookmarkEnd w:id="53"/>
      <w:bookmarkEnd w:id="54"/>
      <w:bookmarkEnd w:id="55"/>
      <w:r w:rsidR="001051F2" w:rsidRPr="005A4D1A">
        <w:rPr>
          <w:rFonts w:cs="Arial"/>
          <w:sz w:val="20"/>
        </w:rPr>
        <w:t>MODIFICATION</w:t>
      </w:r>
      <w:bookmarkEnd w:id="56"/>
      <w:r w:rsidR="001051F2" w:rsidRPr="005A4D1A">
        <w:rPr>
          <w:rFonts w:cs="Arial"/>
          <w:sz w:val="20"/>
        </w:rPr>
        <w:t xml:space="preserve"> </w:t>
      </w:r>
    </w:p>
    <w:p w14:paraId="3B77D236" w14:textId="77777777" w:rsidR="001740D8" w:rsidRPr="005A4D1A" w:rsidRDefault="001740D8">
      <w:pPr>
        <w:jc w:val="both"/>
        <w:rPr>
          <w:rFonts w:ascii="Arial" w:hAnsi="Arial" w:cs="Arial"/>
          <w:b/>
        </w:rPr>
      </w:pPr>
    </w:p>
    <w:p w14:paraId="63FC7965" w14:textId="243C81BE" w:rsidR="003D29D4" w:rsidRDefault="001051F2" w:rsidP="00472338">
      <w:pPr>
        <w:jc w:val="both"/>
        <w:rPr>
          <w:rFonts w:ascii="Arial" w:hAnsi="Arial" w:cs="Arial"/>
        </w:rPr>
      </w:pPr>
      <w:r w:rsidRPr="005A4D1A">
        <w:rPr>
          <w:rFonts w:ascii="Arial" w:hAnsi="Arial" w:cs="Arial"/>
        </w:rPr>
        <w:t>Toutes modifications relatives à la mise à disposition d’un travailleurs handicapé détaché à la CAF fera l’objet d’un avenant signé des deux parties.</w:t>
      </w:r>
    </w:p>
    <w:p w14:paraId="3C32997A" w14:textId="77777777" w:rsidR="0069520B" w:rsidRPr="005A4D1A" w:rsidRDefault="0069520B">
      <w:pPr>
        <w:jc w:val="both"/>
        <w:rPr>
          <w:rFonts w:ascii="Arial" w:hAnsi="Arial" w:cs="Arial"/>
        </w:rPr>
      </w:pPr>
    </w:p>
    <w:p w14:paraId="67CA1365" w14:textId="4C1E1B9E" w:rsidR="001740D8" w:rsidRPr="005A4D1A" w:rsidRDefault="001740D8">
      <w:pPr>
        <w:pStyle w:val="Titre1"/>
        <w:rPr>
          <w:rFonts w:cs="Arial"/>
          <w:sz w:val="20"/>
        </w:rPr>
      </w:pPr>
      <w:bookmarkStart w:id="57" w:name="_Toc171910159"/>
      <w:bookmarkStart w:id="58" w:name="_Toc171910250"/>
      <w:bookmarkStart w:id="59" w:name="_Toc171934860"/>
      <w:bookmarkStart w:id="60" w:name="_Toc171936152"/>
      <w:bookmarkStart w:id="61" w:name="_Toc171936205"/>
      <w:bookmarkStart w:id="62" w:name="_Toc172002296"/>
      <w:bookmarkStart w:id="63" w:name="_Toc222739121"/>
      <w:r w:rsidRPr="005A4D1A">
        <w:rPr>
          <w:rFonts w:cs="Arial"/>
          <w:sz w:val="20"/>
        </w:rPr>
        <w:t xml:space="preserve">ARTICLE </w:t>
      </w:r>
      <w:r w:rsidR="006F6ABA" w:rsidRPr="005A4D1A">
        <w:rPr>
          <w:rFonts w:cs="Arial"/>
          <w:sz w:val="20"/>
        </w:rPr>
        <w:t>8</w:t>
      </w:r>
      <w:r w:rsidRPr="005A4D1A">
        <w:rPr>
          <w:rFonts w:cs="Arial"/>
          <w:sz w:val="20"/>
        </w:rPr>
        <w:t xml:space="preserve"> </w:t>
      </w:r>
      <w:r w:rsidR="00473C92" w:rsidRPr="005A4D1A">
        <w:rPr>
          <w:rFonts w:cs="Arial"/>
          <w:sz w:val="20"/>
        </w:rPr>
        <w:t>–</w:t>
      </w:r>
      <w:bookmarkEnd w:id="57"/>
      <w:bookmarkEnd w:id="58"/>
      <w:bookmarkEnd w:id="59"/>
      <w:bookmarkEnd w:id="60"/>
      <w:bookmarkEnd w:id="61"/>
      <w:bookmarkEnd w:id="62"/>
      <w:r w:rsidR="001051F2" w:rsidRPr="005A4D1A">
        <w:rPr>
          <w:rFonts w:cs="Arial"/>
          <w:sz w:val="20"/>
        </w:rPr>
        <w:t xml:space="preserve"> </w:t>
      </w:r>
      <w:r w:rsidR="00473C92" w:rsidRPr="005A4D1A">
        <w:rPr>
          <w:rFonts w:cs="Arial"/>
          <w:sz w:val="20"/>
        </w:rPr>
        <w:t>SOUS</w:t>
      </w:r>
      <w:r w:rsidR="00392FE6">
        <w:rPr>
          <w:rFonts w:cs="Arial"/>
          <w:sz w:val="20"/>
        </w:rPr>
        <w:t>-</w:t>
      </w:r>
      <w:r w:rsidR="00473C92" w:rsidRPr="005A4D1A">
        <w:rPr>
          <w:rFonts w:cs="Arial"/>
          <w:sz w:val="20"/>
        </w:rPr>
        <w:t>TRAITANCE</w:t>
      </w:r>
      <w:bookmarkEnd w:id="63"/>
    </w:p>
    <w:p w14:paraId="4E57059F" w14:textId="77777777" w:rsidR="001740D8" w:rsidRPr="005A4D1A" w:rsidRDefault="001740D8">
      <w:pPr>
        <w:rPr>
          <w:rFonts w:ascii="Arial" w:hAnsi="Arial" w:cs="Arial"/>
        </w:rPr>
      </w:pPr>
    </w:p>
    <w:p w14:paraId="7B7F8F3B" w14:textId="77777777" w:rsidR="00473C92" w:rsidRPr="005A4D1A" w:rsidRDefault="00473C92" w:rsidP="00473C92">
      <w:pPr>
        <w:jc w:val="both"/>
        <w:rPr>
          <w:rFonts w:ascii="Arial" w:hAnsi="Arial" w:cs="Arial"/>
        </w:rPr>
      </w:pPr>
      <w:r w:rsidRPr="005A4D1A">
        <w:rPr>
          <w:rFonts w:ascii="Arial" w:hAnsi="Arial" w:cs="Arial"/>
        </w:rPr>
        <w:t>Les travaux demandés par la CAF seront exclusivement réalisés par le personnel de l’ESAT. L’établissement ne pourra en aucun cas avoir recours à de la sous-traitance. Si la structure n’est pas en capacité de réaliser la prestation, la sous-traitance pourra être autorisée par la CAF que si l’ESAT délègue le travail à une autre structure adaptée. Dans ce cas une autorisation écrite de la CAF autorisera cette délégation.</w:t>
      </w:r>
    </w:p>
    <w:p w14:paraId="67A6CEE8" w14:textId="77777777" w:rsidR="00A54635" w:rsidRPr="005A4D1A" w:rsidRDefault="00A54635" w:rsidP="00473C92">
      <w:pPr>
        <w:jc w:val="both"/>
        <w:rPr>
          <w:rFonts w:ascii="Arial" w:hAnsi="Arial" w:cs="Arial"/>
        </w:rPr>
      </w:pPr>
    </w:p>
    <w:p w14:paraId="055C7985" w14:textId="77777777" w:rsidR="001740D8" w:rsidRPr="005A4D1A" w:rsidRDefault="001740D8" w:rsidP="00707D8D">
      <w:pPr>
        <w:pStyle w:val="Titre1"/>
        <w:rPr>
          <w:rFonts w:cs="Arial"/>
          <w:sz w:val="20"/>
        </w:rPr>
      </w:pPr>
      <w:bookmarkStart w:id="64" w:name="_Toc171910161"/>
      <w:bookmarkStart w:id="65" w:name="_Toc171910252"/>
      <w:bookmarkStart w:id="66" w:name="_Toc171934862"/>
      <w:bookmarkStart w:id="67" w:name="_Toc171936154"/>
      <w:bookmarkStart w:id="68" w:name="_Toc171936207"/>
      <w:bookmarkStart w:id="69" w:name="_Toc172002298"/>
      <w:bookmarkStart w:id="70" w:name="_Toc222739122"/>
      <w:r w:rsidRPr="005A4D1A">
        <w:rPr>
          <w:rFonts w:cs="Arial"/>
          <w:sz w:val="20"/>
        </w:rPr>
        <w:t xml:space="preserve">ARTICLE </w:t>
      </w:r>
      <w:r w:rsidR="006F6ABA" w:rsidRPr="005A4D1A">
        <w:rPr>
          <w:rFonts w:cs="Arial"/>
          <w:sz w:val="20"/>
        </w:rPr>
        <w:t>9</w:t>
      </w:r>
      <w:r w:rsidRPr="005A4D1A">
        <w:rPr>
          <w:rFonts w:cs="Arial"/>
          <w:sz w:val="20"/>
        </w:rPr>
        <w:t xml:space="preserve"> –</w:t>
      </w:r>
      <w:bookmarkEnd w:id="64"/>
      <w:bookmarkEnd w:id="65"/>
      <w:bookmarkEnd w:id="66"/>
      <w:bookmarkEnd w:id="67"/>
      <w:bookmarkEnd w:id="68"/>
      <w:bookmarkEnd w:id="69"/>
      <w:r w:rsidR="00854B00" w:rsidRPr="005A4D1A">
        <w:rPr>
          <w:rFonts w:cs="Arial"/>
          <w:sz w:val="20"/>
        </w:rPr>
        <w:t xml:space="preserve"> </w:t>
      </w:r>
      <w:r w:rsidR="00057DA6" w:rsidRPr="005A4D1A">
        <w:rPr>
          <w:rFonts w:cs="Arial"/>
          <w:sz w:val="20"/>
        </w:rPr>
        <w:t>PROFIL DES AGENTS</w:t>
      </w:r>
      <w:bookmarkEnd w:id="70"/>
    </w:p>
    <w:p w14:paraId="47AE919F" w14:textId="77777777" w:rsidR="00FF314A" w:rsidRPr="005A4D1A" w:rsidRDefault="00FF314A" w:rsidP="00FF314A">
      <w:pPr>
        <w:rPr>
          <w:rFonts w:ascii="Arial" w:hAnsi="Arial" w:cs="Arial"/>
        </w:rPr>
      </w:pPr>
    </w:p>
    <w:p w14:paraId="0F156458" w14:textId="77777777" w:rsidR="00733958" w:rsidRPr="005A4D1A" w:rsidRDefault="00057DA6" w:rsidP="000049EB">
      <w:pPr>
        <w:jc w:val="both"/>
        <w:rPr>
          <w:rFonts w:ascii="Arial" w:hAnsi="Arial" w:cs="Arial"/>
        </w:rPr>
      </w:pPr>
      <w:r w:rsidRPr="005A4D1A">
        <w:rPr>
          <w:rFonts w:ascii="Arial" w:hAnsi="Arial" w:cs="Arial"/>
        </w:rPr>
        <w:t xml:space="preserve">Pour les agents placés sur le site et en lien avec des applicatifs </w:t>
      </w:r>
      <w:r w:rsidR="000049EB" w:rsidRPr="005A4D1A">
        <w:rPr>
          <w:rFonts w:ascii="Arial" w:hAnsi="Arial" w:cs="Arial"/>
        </w:rPr>
        <w:t>propres à la CAF, un moniteur sera présent lors de la formation.</w:t>
      </w:r>
    </w:p>
    <w:p w14:paraId="42B746CE" w14:textId="77777777" w:rsidR="000049EB" w:rsidRPr="005A4D1A" w:rsidRDefault="000049EB" w:rsidP="000049EB">
      <w:pPr>
        <w:jc w:val="both"/>
        <w:rPr>
          <w:rFonts w:ascii="Arial" w:hAnsi="Arial" w:cs="Arial"/>
        </w:rPr>
      </w:pPr>
      <w:r w:rsidRPr="005A4D1A">
        <w:rPr>
          <w:rFonts w:ascii="Arial" w:hAnsi="Arial" w:cs="Arial"/>
        </w:rPr>
        <w:t xml:space="preserve">Les agents doivent être </w:t>
      </w:r>
      <w:r w:rsidR="00AA46DB">
        <w:rPr>
          <w:rFonts w:ascii="Arial" w:hAnsi="Arial" w:cs="Arial"/>
        </w:rPr>
        <w:t>aguerris</w:t>
      </w:r>
      <w:r w:rsidRPr="005A4D1A">
        <w:rPr>
          <w:rFonts w:ascii="Arial" w:hAnsi="Arial" w:cs="Arial"/>
        </w:rPr>
        <w:t xml:space="preserve"> à l’utilisation de l’informatique au minimum le pack office. Le travail sur écran pourra être exécuté sur une plage horaire étendue (7h pour une journée et 3h30 sur une </w:t>
      </w:r>
      <w:r w:rsidR="003D45C1" w:rsidRPr="005A4D1A">
        <w:rPr>
          <w:rFonts w:ascii="Arial" w:hAnsi="Arial" w:cs="Arial"/>
        </w:rPr>
        <w:t>demi-journée</w:t>
      </w:r>
      <w:r w:rsidRPr="005A4D1A">
        <w:rPr>
          <w:rFonts w:ascii="Arial" w:hAnsi="Arial" w:cs="Arial"/>
        </w:rPr>
        <w:t>).</w:t>
      </w:r>
    </w:p>
    <w:p w14:paraId="0C242794" w14:textId="77777777" w:rsidR="000049EB" w:rsidRPr="005A4D1A" w:rsidRDefault="000049EB" w:rsidP="000049EB">
      <w:pPr>
        <w:jc w:val="both"/>
        <w:rPr>
          <w:rFonts w:ascii="Arial" w:hAnsi="Arial" w:cs="Arial"/>
        </w:rPr>
      </w:pPr>
    </w:p>
    <w:p w14:paraId="620F0AF7" w14:textId="77777777" w:rsidR="00FF314A" w:rsidRPr="00C81061" w:rsidRDefault="000049EB" w:rsidP="00115C1E">
      <w:pPr>
        <w:jc w:val="both"/>
        <w:rPr>
          <w:rFonts w:ascii="Arial" w:hAnsi="Arial" w:cs="Arial"/>
        </w:rPr>
      </w:pPr>
      <w:r w:rsidRPr="005A4D1A">
        <w:rPr>
          <w:rFonts w:ascii="Arial" w:hAnsi="Arial" w:cs="Arial"/>
        </w:rPr>
        <w:t>Tous les agents devront comprendre et parler le français. Ils devront également être en mesure de comprendre l’organisation et les circuits de la CAF</w:t>
      </w:r>
      <w:r w:rsidR="00AA46DB">
        <w:rPr>
          <w:rFonts w:ascii="Arial" w:hAnsi="Arial" w:cs="Arial"/>
        </w:rPr>
        <w:t xml:space="preserve"> et être capable</w:t>
      </w:r>
      <w:r w:rsidR="000D55C0">
        <w:rPr>
          <w:rFonts w:ascii="Arial" w:hAnsi="Arial" w:cs="Arial"/>
        </w:rPr>
        <w:t>s</w:t>
      </w:r>
      <w:r w:rsidR="00AA46DB">
        <w:rPr>
          <w:rFonts w:ascii="Arial" w:hAnsi="Arial" w:cs="Arial"/>
        </w:rPr>
        <w:t xml:space="preserve"> de travailler dans un open space</w:t>
      </w:r>
      <w:r w:rsidRPr="005A4D1A">
        <w:rPr>
          <w:rFonts w:ascii="Arial" w:hAnsi="Arial" w:cs="Arial"/>
        </w:rPr>
        <w:t>.</w:t>
      </w:r>
      <w:r w:rsidR="00AA46DB">
        <w:rPr>
          <w:rFonts w:ascii="Arial" w:hAnsi="Arial" w:cs="Arial"/>
        </w:rPr>
        <w:t xml:space="preserve"> </w:t>
      </w:r>
    </w:p>
    <w:sectPr w:rsidR="00FF314A" w:rsidRPr="00C81061" w:rsidSect="00707D8D">
      <w:headerReference w:type="default" r:id="rId12"/>
      <w:footerReference w:type="default" r:id="rId13"/>
      <w:headerReference w:type="first" r:id="rId14"/>
      <w:footerReference w:type="first" r:id="rId15"/>
      <w:pgSz w:w="11907" w:h="16839" w:code="9"/>
      <w:pgMar w:top="1134" w:right="1304" w:bottom="1191"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594190" w14:textId="77777777" w:rsidR="000A5836" w:rsidRDefault="000A5836">
      <w:r>
        <w:separator/>
      </w:r>
    </w:p>
  </w:endnote>
  <w:endnote w:type="continuationSeparator" w:id="0">
    <w:p w14:paraId="77DC3C2A" w14:textId="77777777" w:rsidR="000A5836" w:rsidRDefault="000A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CBB69" w14:textId="77777777" w:rsidR="005255A5" w:rsidRPr="005255A5" w:rsidRDefault="005255A5">
    <w:pPr>
      <w:pStyle w:val="Pieddepage"/>
      <w:jc w:val="center"/>
      <w:rPr>
        <w:rFonts w:ascii="Arial" w:hAnsi="Arial" w:cs="Arial"/>
        <w:sz w:val="18"/>
      </w:rPr>
    </w:pPr>
    <w:r w:rsidRPr="005255A5">
      <w:rPr>
        <w:rFonts w:ascii="Arial" w:hAnsi="Arial" w:cs="Arial"/>
        <w:sz w:val="18"/>
      </w:rPr>
      <w:t xml:space="preserve">Page </w:t>
    </w:r>
    <w:r w:rsidRPr="005255A5">
      <w:rPr>
        <w:rFonts w:ascii="Arial" w:hAnsi="Arial" w:cs="Arial"/>
        <w:sz w:val="18"/>
      </w:rPr>
      <w:fldChar w:fldCharType="begin"/>
    </w:r>
    <w:r w:rsidRPr="005255A5">
      <w:rPr>
        <w:rFonts w:ascii="Arial" w:hAnsi="Arial" w:cs="Arial"/>
        <w:sz w:val="18"/>
      </w:rPr>
      <w:instrText>PAGE  \* Arabic  \* MERGEFORMAT</w:instrText>
    </w:r>
    <w:r w:rsidRPr="005255A5">
      <w:rPr>
        <w:rFonts w:ascii="Arial" w:hAnsi="Arial" w:cs="Arial"/>
        <w:sz w:val="18"/>
      </w:rPr>
      <w:fldChar w:fldCharType="separate"/>
    </w:r>
    <w:r w:rsidRPr="005255A5">
      <w:rPr>
        <w:rFonts w:ascii="Arial" w:hAnsi="Arial" w:cs="Arial"/>
        <w:sz w:val="18"/>
      </w:rPr>
      <w:t>2</w:t>
    </w:r>
    <w:r w:rsidRPr="005255A5">
      <w:rPr>
        <w:rFonts w:ascii="Arial" w:hAnsi="Arial" w:cs="Arial"/>
        <w:sz w:val="18"/>
      </w:rPr>
      <w:fldChar w:fldCharType="end"/>
    </w:r>
    <w:r w:rsidRPr="005255A5">
      <w:rPr>
        <w:rFonts w:ascii="Arial" w:hAnsi="Arial" w:cs="Arial"/>
        <w:sz w:val="18"/>
      </w:rPr>
      <w:t xml:space="preserve"> sur </w:t>
    </w:r>
    <w:r w:rsidRPr="005255A5">
      <w:rPr>
        <w:rFonts w:ascii="Arial" w:hAnsi="Arial" w:cs="Arial"/>
        <w:sz w:val="18"/>
      </w:rPr>
      <w:fldChar w:fldCharType="begin"/>
    </w:r>
    <w:r w:rsidRPr="005255A5">
      <w:rPr>
        <w:rFonts w:ascii="Arial" w:hAnsi="Arial" w:cs="Arial"/>
        <w:sz w:val="18"/>
      </w:rPr>
      <w:instrText>NUMPAGES  \* arabe  \* MERGEFORMAT</w:instrText>
    </w:r>
    <w:r w:rsidRPr="005255A5">
      <w:rPr>
        <w:rFonts w:ascii="Arial" w:hAnsi="Arial" w:cs="Arial"/>
        <w:sz w:val="18"/>
      </w:rPr>
      <w:fldChar w:fldCharType="separate"/>
    </w:r>
    <w:r w:rsidRPr="005255A5">
      <w:rPr>
        <w:rFonts w:ascii="Arial" w:hAnsi="Arial" w:cs="Arial"/>
        <w:sz w:val="18"/>
      </w:rPr>
      <w:t>2</w:t>
    </w:r>
    <w:r w:rsidRPr="005255A5">
      <w:rPr>
        <w:rFonts w:ascii="Arial" w:hAnsi="Arial" w:cs="Arial"/>
        <w:sz w:val="18"/>
      </w:rPr>
      <w:fldChar w:fldCharType="end"/>
    </w:r>
  </w:p>
  <w:p w14:paraId="3A2E806A" w14:textId="77777777" w:rsidR="007B53A8" w:rsidRDefault="007B53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335EA" w14:textId="10300A29" w:rsidR="00BF2885" w:rsidRPr="00BF2885" w:rsidRDefault="00BF2885" w:rsidP="00BF2885">
    <w:pPr>
      <w:pStyle w:val="Pieddepage"/>
      <w:rPr>
        <w:rFonts w:ascii="Arial" w:hAnsi="Arial" w:cs="Arial"/>
      </w:rPr>
    </w:pPr>
    <w:r>
      <w:rPr>
        <w:rFonts w:ascii="Arial" w:hAnsi="Arial" w:cs="Arial"/>
        <w:b/>
        <w:bCs/>
        <w:sz w:val="18"/>
        <w:szCs w:val="18"/>
      </w:rPr>
      <w:tab/>
    </w:r>
    <w:r w:rsidRPr="00BF2885">
      <w:rPr>
        <w:rFonts w:ascii="Arial" w:hAnsi="Arial" w:cs="Arial"/>
      </w:rPr>
      <w:t>CCTP - MA 03</w:t>
    </w:r>
    <w:r>
      <w:rPr>
        <w:rFonts w:ascii="Arial" w:hAnsi="Arial" w:cs="Arial"/>
      </w:rPr>
      <w:t>-</w:t>
    </w:r>
    <w:r w:rsidRPr="00BF2885">
      <w:rPr>
        <w:rFonts w:ascii="Arial" w:hAnsi="Arial" w:cs="Arial"/>
      </w:rPr>
      <w:t xml:space="preserve">2026                                                                                                       Page </w:t>
    </w:r>
    <w:r w:rsidRPr="00BF2885">
      <w:rPr>
        <w:rFonts w:ascii="Arial" w:hAnsi="Arial" w:cs="Arial"/>
        <w:b/>
        <w:bCs/>
      </w:rPr>
      <w:fldChar w:fldCharType="begin"/>
    </w:r>
    <w:r w:rsidRPr="00BF2885">
      <w:rPr>
        <w:rFonts w:ascii="Arial" w:hAnsi="Arial" w:cs="Arial"/>
        <w:b/>
        <w:bCs/>
      </w:rPr>
      <w:instrText>PAGE</w:instrText>
    </w:r>
    <w:r w:rsidRPr="00BF2885">
      <w:rPr>
        <w:rFonts w:ascii="Arial" w:hAnsi="Arial" w:cs="Arial"/>
        <w:b/>
        <w:bCs/>
      </w:rPr>
      <w:fldChar w:fldCharType="separate"/>
    </w:r>
    <w:r w:rsidRPr="00BF2885">
      <w:rPr>
        <w:rFonts w:ascii="Arial" w:hAnsi="Arial" w:cs="Arial"/>
        <w:b/>
        <w:bCs/>
      </w:rPr>
      <w:t>3</w:t>
    </w:r>
    <w:r w:rsidRPr="00BF2885">
      <w:rPr>
        <w:rFonts w:ascii="Arial" w:hAnsi="Arial" w:cs="Arial"/>
        <w:b/>
        <w:bCs/>
      </w:rPr>
      <w:fldChar w:fldCharType="end"/>
    </w:r>
    <w:r w:rsidRPr="00BF2885">
      <w:rPr>
        <w:rFonts w:ascii="Arial" w:hAnsi="Arial" w:cs="Arial"/>
      </w:rPr>
      <w:t xml:space="preserve"> sur </w:t>
    </w:r>
    <w:r w:rsidRPr="00BF2885">
      <w:rPr>
        <w:rFonts w:ascii="Arial" w:hAnsi="Arial" w:cs="Arial"/>
        <w:b/>
        <w:bCs/>
      </w:rPr>
      <w:fldChar w:fldCharType="begin"/>
    </w:r>
    <w:r w:rsidRPr="00BF2885">
      <w:rPr>
        <w:rFonts w:ascii="Arial" w:hAnsi="Arial" w:cs="Arial"/>
        <w:b/>
        <w:bCs/>
      </w:rPr>
      <w:instrText>NUMPAGES</w:instrText>
    </w:r>
    <w:r w:rsidRPr="00BF2885">
      <w:rPr>
        <w:rFonts w:ascii="Arial" w:hAnsi="Arial" w:cs="Arial"/>
        <w:b/>
        <w:bCs/>
      </w:rPr>
      <w:fldChar w:fldCharType="separate"/>
    </w:r>
    <w:r w:rsidRPr="00BF2885">
      <w:rPr>
        <w:rFonts w:ascii="Arial" w:hAnsi="Arial" w:cs="Arial"/>
        <w:b/>
        <w:bCs/>
      </w:rPr>
      <w:t>20</w:t>
    </w:r>
    <w:r w:rsidRPr="00BF2885">
      <w:rPr>
        <w:rFonts w:ascii="Arial" w:hAnsi="Arial" w:cs="Arial"/>
        <w:b/>
        <w:bCs/>
      </w:rPr>
      <w:fldChar w:fldCharType="end"/>
    </w:r>
  </w:p>
  <w:p w14:paraId="39C5C767" w14:textId="1EC8149F" w:rsidR="005C6BB1" w:rsidRPr="005C6BB1" w:rsidRDefault="00BF2885" w:rsidP="00BF2885">
    <w:pPr>
      <w:pStyle w:val="Pieddepage"/>
      <w:tabs>
        <w:tab w:val="left" w:pos="495"/>
      </w:tabs>
      <w:rPr>
        <w:rFonts w:ascii="Arial" w:hAnsi="Arial" w:cs="Arial"/>
        <w:b/>
        <w:bCs/>
        <w:sz w:val="18"/>
        <w:szCs w:val="18"/>
      </w:rPr>
    </w:pPr>
    <w:r>
      <w:rPr>
        <w:rFonts w:ascii="Arial" w:hAnsi="Arial" w:cs="Arial"/>
        <w:b/>
        <w:bCs/>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3E769" w14:textId="77777777" w:rsidR="000A5836" w:rsidRDefault="000A5836">
      <w:r>
        <w:separator/>
      </w:r>
    </w:p>
  </w:footnote>
  <w:footnote w:type="continuationSeparator" w:id="0">
    <w:p w14:paraId="429BF21E" w14:textId="77777777" w:rsidR="000A5836" w:rsidRDefault="000A5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6ADA0" w14:textId="77777777" w:rsidR="00472338" w:rsidRDefault="00472338" w:rsidP="00472338">
    <w:pPr>
      <w:pStyle w:val="En-tte"/>
    </w:pPr>
    <w:r>
      <w:rPr>
        <w:noProof/>
      </w:rPr>
      <mc:AlternateContent>
        <mc:Choice Requires="wps">
          <w:drawing>
            <wp:anchor distT="45720" distB="45720" distL="114300" distR="114300" simplePos="0" relativeHeight="251663360" behindDoc="0" locked="0" layoutInCell="1" allowOverlap="1" wp14:anchorId="309EBC4D" wp14:editId="54AAAE50">
              <wp:simplePos x="0" y="0"/>
              <wp:positionH relativeFrom="column">
                <wp:posOffset>377190</wp:posOffset>
              </wp:positionH>
              <wp:positionV relativeFrom="paragraph">
                <wp:posOffset>-190500</wp:posOffset>
              </wp:positionV>
              <wp:extent cx="2438400" cy="333375"/>
              <wp:effectExtent l="0" t="0" r="0" b="9525"/>
              <wp:wrapSquare wrapText="bothSides"/>
              <wp:docPr id="122163036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333375"/>
                      </a:xfrm>
                      <a:prstGeom prst="rect">
                        <a:avLst/>
                      </a:prstGeom>
                      <a:solidFill>
                        <a:srgbClr val="FFFFFF"/>
                      </a:solidFill>
                      <a:ln w="9525">
                        <a:noFill/>
                        <a:miter lim="800000"/>
                        <a:headEnd/>
                        <a:tailEnd/>
                      </a:ln>
                    </wps:spPr>
                    <wps:txbx>
                      <w:txbxContent>
                        <w:p w14:paraId="6C489AF1" w14:textId="77777777" w:rsidR="00472338" w:rsidRPr="00B52F90" w:rsidRDefault="00472338" w:rsidP="00472338">
                          <w:pPr>
                            <w:pStyle w:val="En-tte"/>
                            <w:rPr>
                              <w:rFonts w:ascii="Arial" w:hAnsi="Arial" w:cs="Arial"/>
                              <w:b/>
                              <w:bCs/>
                              <w:sz w:val="16"/>
                              <w:szCs w:val="16"/>
                            </w:rPr>
                          </w:pPr>
                          <w:r w:rsidRPr="00B52F90">
                            <w:rPr>
                              <w:rFonts w:ascii="Arial" w:hAnsi="Arial" w:cs="Arial"/>
                              <w:b/>
                              <w:bCs/>
                              <w:sz w:val="16"/>
                              <w:szCs w:val="16"/>
                            </w:rPr>
                            <w:t xml:space="preserve">DIRECTION SUPPORTS OUTILS SOLIDARITE </w:t>
                          </w:r>
                        </w:p>
                        <w:p w14:paraId="386CFE85" w14:textId="77777777" w:rsidR="00472338" w:rsidRPr="002D7238" w:rsidRDefault="00472338" w:rsidP="00472338">
                          <w:pPr>
                            <w:pStyle w:val="En-tte"/>
                            <w:rPr>
                              <w:rFonts w:ascii="Arial" w:hAnsi="Arial" w:cs="Arial"/>
                            </w:rPr>
                          </w:pPr>
                          <w:r w:rsidRPr="002D7238">
                            <w:rPr>
                              <w:rFonts w:ascii="Arial" w:hAnsi="Arial" w:cs="Arial"/>
                              <w:b/>
                              <w:bCs/>
                              <w:sz w:val="16"/>
                              <w:szCs w:val="16"/>
                            </w:rPr>
                            <w:t>BUREAU DES MARCHES</w:t>
                          </w:r>
                        </w:p>
                        <w:p w14:paraId="486D0E9B" w14:textId="77777777" w:rsidR="00472338" w:rsidRPr="000B1B54" w:rsidRDefault="00472338" w:rsidP="00472338">
                          <w:pPr>
                            <w:rPr>
                              <w:sz w:val="18"/>
                              <w:szCs w:val="18"/>
                            </w:rPr>
                          </w:pPr>
                        </w:p>
                        <w:p w14:paraId="1AD6256E" w14:textId="77777777" w:rsidR="00472338" w:rsidRDefault="00472338" w:rsidP="004723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9EBC4D" id="_x0000_t202" coordsize="21600,21600" o:spt="202" path="m,l,21600r21600,l21600,xe">
              <v:stroke joinstyle="miter"/>
              <v:path gradientshapeok="t" o:connecttype="rect"/>
            </v:shapetype>
            <v:shape id="Zone de texte 2" o:spid="_x0000_s1026" type="#_x0000_t202" style="position:absolute;margin-left:29.7pt;margin-top:-15pt;width:192pt;height:26.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" stroked="f">
              <v:textbox>
                <w:txbxContent>
                  <w:p w14:paraId="6C489AF1" w14:textId="77777777" w:rsidR="00472338" w:rsidRPr="00B52F90" w:rsidRDefault="00472338" w:rsidP="00472338">
                    <w:pPr>
                      <w:pStyle w:val="En-tte"/>
                      <w:rPr>
                        <w:rFonts w:ascii="Arial" w:hAnsi="Arial" w:cs="Arial"/>
                        <w:b/>
                        <w:bCs/>
                        <w:sz w:val="16"/>
                        <w:szCs w:val="16"/>
                      </w:rPr>
                    </w:pPr>
                    <w:r w:rsidRPr="00B52F90">
                      <w:rPr>
                        <w:rFonts w:ascii="Arial" w:hAnsi="Arial" w:cs="Arial"/>
                        <w:b/>
                        <w:bCs/>
                        <w:sz w:val="16"/>
                        <w:szCs w:val="16"/>
                      </w:rPr>
                      <w:t xml:space="preserve">DIRECTION SUPPORTS OUTILS SOLIDARITE </w:t>
                    </w:r>
                  </w:p>
                  <w:p w14:paraId="386CFE85" w14:textId="77777777" w:rsidR="00472338" w:rsidRPr="002D7238" w:rsidRDefault="00472338" w:rsidP="00472338">
                    <w:pPr>
                      <w:pStyle w:val="En-tte"/>
                      <w:rPr>
                        <w:rFonts w:ascii="Arial" w:hAnsi="Arial" w:cs="Arial"/>
                      </w:rPr>
                    </w:pPr>
                    <w:r w:rsidRPr="002D7238">
                      <w:rPr>
                        <w:rFonts w:ascii="Arial" w:hAnsi="Arial" w:cs="Arial"/>
                        <w:b/>
                        <w:bCs/>
                        <w:sz w:val="16"/>
                        <w:szCs w:val="16"/>
                      </w:rPr>
                      <w:t>BUREAU DES MARCHES</w:t>
                    </w:r>
                  </w:p>
                  <w:p w14:paraId="486D0E9B" w14:textId="77777777" w:rsidR="00472338" w:rsidRPr="000B1B54" w:rsidRDefault="00472338" w:rsidP="00472338">
                    <w:pPr>
                      <w:rPr>
                        <w:sz w:val="18"/>
                        <w:szCs w:val="18"/>
                      </w:rPr>
                    </w:pPr>
                  </w:p>
                  <w:p w14:paraId="1AD6256E" w14:textId="77777777" w:rsidR="00472338" w:rsidRDefault="00472338" w:rsidP="00472338"/>
                </w:txbxContent>
              </v:textbox>
              <w10:wrap type="square"/>
            </v:shape>
          </w:pict>
        </mc:Fallback>
      </mc:AlternateContent>
    </w:r>
    <w:r>
      <w:rPr>
        <w:noProof/>
      </w:rPr>
      <mc:AlternateContent>
        <mc:Choice Requires="wpg">
          <w:drawing>
            <wp:anchor distT="0" distB="0" distL="114300" distR="114300" simplePos="0" relativeHeight="251662336" behindDoc="0" locked="0" layoutInCell="1" allowOverlap="1" wp14:anchorId="32EE12D2" wp14:editId="7254E15F">
              <wp:simplePos x="0" y="0"/>
              <wp:positionH relativeFrom="page">
                <wp:align>left</wp:align>
              </wp:positionH>
              <wp:positionV relativeFrom="page">
                <wp:posOffset>95250</wp:posOffset>
              </wp:positionV>
              <wp:extent cx="7560310" cy="1256030"/>
              <wp:effectExtent l="0" t="0" r="2540" b="1270"/>
              <wp:wrapNone/>
              <wp:docPr id="1132675164"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682876169"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294636938"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42807229"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62E678F4" id="Groupe 1" o:spid="_x0000_s1026" style="position:absolute;margin-left:0;margin-top:7.5pt;width:595.3pt;height:98.9pt;z-index:251662336;mso-position-horizontal:left;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">
                <v:imagedata r:id="rId4" o:title=""/>
              </v:shape>
              <w10:wrap anchorx="page" anchory="page"/>
            </v:group>
          </w:pict>
        </mc:Fallback>
      </mc:AlternateContent>
    </w:r>
  </w:p>
  <w:p w14:paraId="121FA39A" w14:textId="77777777" w:rsidR="00472338" w:rsidRDefault="00472338" w:rsidP="00472338">
    <w:pPr>
      <w:pStyle w:val="En-tte"/>
    </w:pPr>
  </w:p>
  <w:p w14:paraId="62D40191" w14:textId="77777777" w:rsidR="00472338" w:rsidRDefault="00472338" w:rsidP="00472338">
    <w:pPr>
      <w:pStyle w:val="En-tte"/>
    </w:pPr>
  </w:p>
  <w:p w14:paraId="7A4D0179" w14:textId="77777777" w:rsidR="00472338" w:rsidRDefault="00472338" w:rsidP="00472338">
    <w:pPr>
      <w:pStyle w:val="En-tte"/>
    </w:pPr>
  </w:p>
  <w:p w14:paraId="773E6B13" w14:textId="77777777" w:rsidR="00472338" w:rsidRDefault="00472338" w:rsidP="00472338">
    <w:pPr>
      <w:pStyle w:val="En-tte"/>
    </w:pPr>
  </w:p>
  <w:p w14:paraId="36D1EF6C" w14:textId="77777777" w:rsidR="00472338" w:rsidRDefault="0047233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2D9B1" w14:textId="70AC194D" w:rsidR="00BF2885" w:rsidRDefault="00BF2885" w:rsidP="00BF2885">
    <w:pPr>
      <w:pStyle w:val="En-tte"/>
    </w:pPr>
    <w:r>
      <w:rPr>
        <w:noProof/>
      </w:rPr>
      <mc:AlternateContent>
        <mc:Choice Requires="wps">
          <w:drawing>
            <wp:anchor distT="45720" distB="45720" distL="114300" distR="114300" simplePos="0" relativeHeight="251660288" behindDoc="0" locked="0" layoutInCell="1" allowOverlap="1" wp14:anchorId="2F535A9C" wp14:editId="42CE1C76">
              <wp:simplePos x="0" y="0"/>
              <wp:positionH relativeFrom="column">
                <wp:posOffset>377190</wp:posOffset>
              </wp:positionH>
              <wp:positionV relativeFrom="paragraph">
                <wp:posOffset>-190500</wp:posOffset>
              </wp:positionV>
              <wp:extent cx="2438400" cy="333375"/>
              <wp:effectExtent l="0" t="0" r="0" b="952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333375"/>
                      </a:xfrm>
                      <a:prstGeom prst="rect">
                        <a:avLst/>
                      </a:prstGeom>
                      <a:solidFill>
                        <a:srgbClr val="FFFFFF"/>
                      </a:solidFill>
                      <a:ln w="9525">
                        <a:noFill/>
                        <a:miter lim="800000"/>
                        <a:headEnd/>
                        <a:tailEnd/>
                      </a:ln>
                    </wps:spPr>
                    <wps:txbx>
                      <w:txbxContent>
                        <w:p w14:paraId="50A4F7DE" w14:textId="77777777" w:rsidR="00BF2885" w:rsidRPr="00B52F90" w:rsidRDefault="00BF2885" w:rsidP="00BF2885">
                          <w:pPr>
                            <w:pStyle w:val="En-tte"/>
                            <w:rPr>
                              <w:rFonts w:ascii="Arial" w:hAnsi="Arial" w:cs="Arial"/>
                              <w:b/>
                              <w:bCs/>
                              <w:sz w:val="16"/>
                              <w:szCs w:val="16"/>
                            </w:rPr>
                          </w:pPr>
                          <w:r w:rsidRPr="00B52F90">
                            <w:rPr>
                              <w:rFonts w:ascii="Arial" w:hAnsi="Arial" w:cs="Arial"/>
                              <w:b/>
                              <w:bCs/>
                              <w:sz w:val="16"/>
                              <w:szCs w:val="16"/>
                            </w:rPr>
                            <w:t xml:space="preserve">DIRECTION SUPPORTS OUTILS SOLIDARITE </w:t>
                          </w:r>
                        </w:p>
                        <w:p w14:paraId="63C5DB5C" w14:textId="77777777" w:rsidR="00BF2885" w:rsidRPr="002D7238" w:rsidRDefault="00BF2885" w:rsidP="00BF2885">
                          <w:pPr>
                            <w:pStyle w:val="En-tte"/>
                            <w:rPr>
                              <w:rFonts w:ascii="Arial" w:hAnsi="Arial" w:cs="Arial"/>
                            </w:rPr>
                          </w:pPr>
                          <w:r w:rsidRPr="002D7238">
                            <w:rPr>
                              <w:rFonts w:ascii="Arial" w:hAnsi="Arial" w:cs="Arial"/>
                              <w:b/>
                              <w:bCs/>
                              <w:sz w:val="16"/>
                              <w:szCs w:val="16"/>
                            </w:rPr>
                            <w:t>BUREAU DES MARCHES</w:t>
                          </w:r>
                        </w:p>
                        <w:p w14:paraId="387D3EDA" w14:textId="77777777" w:rsidR="00BF2885" w:rsidRPr="000B1B54" w:rsidRDefault="00BF2885" w:rsidP="00BF2885">
                          <w:pPr>
                            <w:rPr>
                              <w:sz w:val="18"/>
                              <w:szCs w:val="18"/>
                            </w:rPr>
                          </w:pPr>
                        </w:p>
                        <w:p w14:paraId="37E0F049" w14:textId="77777777" w:rsidR="00BF2885" w:rsidRDefault="00BF2885" w:rsidP="00BF288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535A9C" id="_x0000_t202" coordsize="21600,21600" o:spt="202" path="m,l,21600r21600,l21600,xe">
              <v:stroke joinstyle="miter"/>
              <v:path gradientshapeok="t" o:connecttype="rect"/>
            </v:shapetype>
            <v:shape id="_x0000_s1027" type="#_x0000_t202" style="position:absolute;margin-left:29.7pt;margin-top:-15pt;width:192pt;height:26.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" stroked="f">
              <v:textbox>
                <w:txbxContent>
                  <w:p w14:paraId="50A4F7DE" w14:textId="77777777" w:rsidR="00BF2885" w:rsidRPr="00B52F90" w:rsidRDefault="00BF2885" w:rsidP="00BF2885">
                    <w:pPr>
                      <w:pStyle w:val="En-tte"/>
                      <w:rPr>
                        <w:rFonts w:ascii="Arial" w:hAnsi="Arial" w:cs="Arial"/>
                        <w:b/>
                        <w:bCs/>
                        <w:sz w:val="16"/>
                        <w:szCs w:val="16"/>
                      </w:rPr>
                    </w:pPr>
                    <w:r w:rsidRPr="00B52F90">
                      <w:rPr>
                        <w:rFonts w:ascii="Arial" w:hAnsi="Arial" w:cs="Arial"/>
                        <w:b/>
                        <w:bCs/>
                        <w:sz w:val="16"/>
                        <w:szCs w:val="16"/>
                      </w:rPr>
                      <w:t xml:space="preserve">DIRECTION SUPPORTS OUTILS SOLIDARITE </w:t>
                    </w:r>
                  </w:p>
                  <w:p w14:paraId="63C5DB5C" w14:textId="77777777" w:rsidR="00BF2885" w:rsidRPr="002D7238" w:rsidRDefault="00BF2885" w:rsidP="00BF2885">
                    <w:pPr>
                      <w:pStyle w:val="En-tte"/>
                      <w:rPr>
                        <w:rFonts w:ascii="Arial" w:hAnsi="Arial" w:cs="Arial"/>
                      </w:rPr>
                    </w:pPr>
                    <w:r w:rsidRPr="002D7238">
                      <w:rPr>
                        <w:rFonts w:ascii="Arial" w:hAnsi="Arial" w:cs="Arial"/>
                        <w:b/>
                        <w:bCs/>
                        <w:sz w:val="16"/>
                        <w:szCs w:val="16"/>
                      </w:rPr>
                      <w:t>BUREAU DES MARCHES</w:t>
                    </w:r>
                  </w:p>
                  <w:p w14:paraId="387D3EDA" w14:textId="77777777" w:rsidR="00BF2885" w:rsidRPr="000B1B54" w:rsidRDefault="00BF2885" w:rsidP="00BF2885">
                    <w:pPr>
                      <w:rPr>
                        <w:sz w:val="18"/>
                        <w:szCs w:val="18"/>
                      </w:rPr>
                    </w:pPr>
                  </w:p>
                  <w:p w14:paraId="37E0F049" w14:textId="77777777" w:rsidR="00BF2885" w:rsidRDefault="00BF2885" w:rsidP="00BF2885"/>
                </w:txbxContent>
              </v:textbox>
              <w10:wrap type="square"/>
            </v:shape>
          </w:pict>
        </mc:Fallback>
      </mc:AlternateContent>
    </w:r>
    <w:r>
      <w:rPr>
        <w:noProof/>
      </w:rPr>
      <mc:AlternateContent>
        <mc:Choice Requires="wpg">
          <w:drawing>
            <wp:anchor distT="0" distB="0" distL="114300" distR="114300" simplePos="0" relativeHeight="251659264" behindDoc="0" locked="0" layoutInCell="1" allowOverlap="1" wp14:anchorId="1D932D42" wp14:editId="016CFE9B">
              <wp:simplePos x="0" y="0"/>
              <wp:positionH relativeFrom="page">
                <wp:align>left</wp:align>
              </wp:positionH>
              <wp:positionV relativeFrom="page">
                <wp:posOffset>95250</wp:posOffset>
              </wp:positionV>
              <wp:extent cx="7560310" cy="1256030"/>
              <wp:effectExtent l="0" t="0" r="2540" b="1270"/>
              <wp:wrapNone/>
              <wp:docPr id="1750804543"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6"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7"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8"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6C6A66EB" id="Groupe 1" o:spid="_x0000_s1026" style="position:absolute;margin-left:0;margin-top:7.5pt;width:595.3pt;height:98.9pt;z-index:251659264;mso-position-horizontal:left;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4" o:title=""/>
              </v:shape>
              <w10:wrap anchorx="page" anchory="page"/>
            </v:group>
          </w:pict>
        </mc:Fallback>
      </mc:AlternateContent>
    </w:r>
  </w:p>
  <w:p w14:paraId="0D7A940B" w14:textId="77777777" w:rsidR="00BF2885" w:rsidRDefault="00BF2885" w:rsidP="00BF2885">
    <w:pPr>
      <w:pStyle w:val="En-tte"/>
    </w:pPr>
  </w:p>
  <w:p w14:paraId="10F39DCC" w14:textId="77777777" w:rsidR="00BF2885" w:rsidRDefault="00BF2885" w:rsidP="00BF2885">
    <w:pPr>
      <w:pStyle w:val="En-tte"/>
    </w:pPr>
  </w:p>
  <w:p w14:paraId="33068524" w14:textId="77777777" w:rsidR="00BF2885" w:rsidRDefault="00BF2885" w:rsidP="00BF2885">
    <w:pPr>
      <w:pStyle w:val="En-tte"/>
    </w:pPr>
  </w:p>
  <w:p w14:paraId="3E3A9FBD" w14:textId="77777777" w:rsidR="00BF2885" w:rsidRDefault="00BF2885" w:rsidP="00BF2885">
    <w:pPr>
      <w:pStyle w:val="En-tte"/>
    </w:pPr>
  </w:p>
  <w:p w14:paraId="33FE9AC9" w14:textId="1CB8E466" w:rsidR="00BF2885" w:rsidRDefault="00BF28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singleLevel"/>
    <w:tmpl w:val="00000002"/>
    <w:name w:val="WW8Num11"/>
    <w:lvl w:ilvl="0">
      <w:start w:val="1"/>
      <w:numFmt w:val="bullet"/>
      <w:lvlText w:val=""/>
      <w:lvlJc w:val="left"/>
      <w:pPr>
        <w:ind w:left="360" w:hanging="360"/>
      </w:pPr>
      <w:rPr>
        <w:rFonts w:ascii="Symbol" w:hAnsi="Symbol"/>
      </w:rPr>
    </w:lvl>
  </w:abstractNum>
  <w:abstractNum w:abstractNumId="2" w15:restartNumberingAfterBreak="0">
    <w:nsid w:val="00000003"/>
    <w:multiLevelType w:val="singleLevel"/>
    <w:tmpl w:val="00000003"/>
    <w:name w:val="WW8Num35"/>
    <w:lvl w:ilvl="0">
      <w:start w:val="1"/>
      <w:numFmt w:val="bullet"/>
      <w:lvlText w:val=""/>
      <w:lvlJc w:val="left"/>
      <w:pPr>
        <w:ind w:left="360" w:hanging="360"/>
      </w:pPr>
      <w:rPr>
        <w:rFonts w:ascii="Symbol" w:hAnsi="Symbol"/>
      </w:rPr>
    </w:lvl>
  </w:abstractNum>
  <w:abstractNum w:abstractNumId="3" w15:restartNumberingAfterBreak="0">
    <w:nsid w:val="00000004"/>
    <w:multiLevelType w:val="singleLevel"/>
    <w:tmpl w:val="00000004"/>
    <w:name w:val="WW8Num28"/>
    <w:lvl w:ilvl="0">
      <w:start w:val="1"/>
      <w:numFmt w:val="bullet"/>
      <w:lvlText w:val=""/>
      <w:lvlJc w:val="left"/>
      <w:pPr>
        <w:ind w:left="360" w:hanging="360"/>
      </w:pPr>
      <w:rPr>
        <w:rFonts w:ascii="Symbol" w:hAnsi="Symbol"/>
      </w:rPr>
    </w:lvl>
  </w:abstractNum>
  <w:abstractNum w:abstractNumId="4" w15:restartNumberingAfterBreak="0">
    <w:nsid w:val="00000005"/>
    <w:multiLevelType w:val="singleLevel"/>
    <w:tmpl w:val="00000005"/>
    <w:name w:val="WW8Num80"/>
    <w:lvl w:ilvl="0">
      <w:start w:val="1"/>
      <w:numFmt w:val="bullet"/>
      <w:lvlText w:val=""/>
      <w:lvlJc w:val="left"/>
      <w:pPr>
        <w:ind w:left="360" w:hanging="360"/>
      </w:pPr>
      <w:rPr>
        <w:rFonts w:ascii="Symbol" w:hAnsi="Symbol"/>
      </w:rPr>
    </w:lvl>
  </w:abstractNum>
  <w:abstractNum w:abstractNumId="5" w15:restartNumberingAfterBreak="0">
    <w:nsid w:val="00000006"/>
    <w:multiLevelType w:val="singleLevel"/>
    <w:tmpl w:val="00000006"/>
    <w:name w:val="WW8Num62"/>
    <w:lvl w:ilvl="0">
      <w:start w:val="1"/>
      <w:numFmt w:val="bullet"/>
      <w:lvlText w:val=""/>
      <w:lvlJc w:val="left"/>
      <w:pPr>
        <w:ind w:left="360" w:hanging="360"/>
      </w:pPr>
      <w:rPr>
        <w:rFonts w:ascii="Symbol" w:hAnsi="Symbol"/>
      </w:rPr>
    </w:lvl>
  </w:abstractNum>
  <w:abstractNum w:abstractNumId="6" w15:restartNumberingAfterBreak="0">
    <w:nsid w:val="00000007"/>
    <w:multiLevelType w:val="singleLevel"/>
    <w:tmpl w:val="00000007"/>
    <w:name w:val="WW8Num77"/>
    <w:lvl w:ilvl="0">
      <w:start w:val="1"/>
      <w:numFmt w:val="bullet"/>
      <w:lvlText w:val=""/>
      <w:lvlJc w:val="left"/>
      <w:pPr>
        <w:ind w:left="360" w:hanging="360"/>
      </w:pPr>
      <w:rPr>
        <w:rFonts w:ascii="Symbol" w:hAnsi="Symbol"/>
      </w:rPr>
    </w:lvl>
  </w:abstractNum>
  <w:abstractNum w:abstractNumId="7" w15:restartNumberingAfterBreak="0">
    <w:nsid w:val="00000008"/>
    <w:multiLevelType w:val="singleLevel"/>
    <w:tmpl w:val="00000008"/>
    <w:name w:val="WW8Num78"/>
    <w:lvl w:ilvl="0">
      <w:start w:val="1"/>
      <w:numFmt w:val="bullet"/>
      <w:lvlText w:val=""/>
      <w:lvlJc w:val="left"/>
      <w:pPr>
        <w:ind w:left="360" w:hanging="360"/>
      </w:pPr>
      <w:rPr>
        <w:rFonts w:ascii="Symbol" w:hAnsi="Symbol"/>
      </w:rPr>
    </w:lvl>
  </w:abstractNum>
  <w:abstractNum w:abstractNumId="8" w15:restartNumberingAfterBreak="0">
    <w:nsid w:val="00000009"/>
    <w:multiLevelType w:val="singleLevel"/>
    <w:tmpl w:val="00000009"/>
    <w:name w:val="WW8Num40"/>
    <w:lvl w:ilvl="0">
      <w:start w:val="1"/>
      <w:numFmt w:val="bullet"/>
      <w:lvlText w:val=""/>
      <w:lvlJc w:val="left"/>
      <w:pPr>
        <w:ind w:left="360" w:hanging="360"/>
      </w:pPr>
      <w:rPr>
        <w:rFonts w:ascii="Symbol" w:hAnsi="Symbol"/>
      </w:rPr>
    </w:lvl>
  </w:abstractNum>
  <w:abstractNum w:abstractNumId="9" w15:restartNumberingAfterBreak="0">
    <w:nsid w:val="0000000A"/>
    <w:multiLevelType w:val="singleLevel"/>
    <w:tmpl w:val="0000000A"/>
    <w:name w:val="WW8Num1"/>
    <w:lvl w:ilvl="0">
      <w:start w:val="1"/>
      <w:numFmt w:val="bullet"/>
      <w:lvlText w:val=""/>
      <w:lvlJc w:val="left"/>
      <w:pPr>
        <w:ind w:left="360" w:hanging="360"/>
      </w:pPr>
      <w:rPr>
        <w:rFonts w:ascii="Symbol" w:hAnsi="Symbol"/>
      </w:rPr>
    </w:lvl>
  </w:abstractNum>
  <w:abstractNum w:abstractNumId="10" w15:restartNumberingAfterBreak="0">
    <w:nsid w:val="0000000B"/>
    <w:multiLevelType w:val="singleLevel"/>
    <w:tmpl w:val="0000000B"/>
    <w:name w:val="WW8Num72"/>
    <w:lvl w:ilvl="0">
      <w:start w:val="1"/>
      <w:numFmt w:val="bullet"/>
      <w:lvlText w:val=""/>
      <w:lvlJc w:val="left"/>
      <w:pPr>
        <w:ind w:left="360" w:hanging="360"/>
      </w:pPr>
      <w:rPr>
        <w:rFonts w:ascii="Symbol" w:hAnsi="Symbol"/>
      </w:rPr>
    </w:lvl>
  </w:abstractNum>
  <w:abstractNum w:abstractNumId="11" w15:restartNumberingAfterBreak="0">
    <w:nsid w:val="0000000C"/>
    <w:multiLevelType w:val="singleLevel"/>
    <w:tmpl w:val="0000000C"/>
    <w:name w:val="WW8Num2"/>
    <w:lvl w:ilvl="0">
      <w:start w:val="1"/>
      <w:numFmt w:val="bullet"/>
      <w:lvlText w:val=""/>
      <w:lvlJc w:val="left"/>
      <w:pPr>
        <w:ind w:left="360" w:hanging="360"/>
      </w:pPr>
      <w:rPr>
        <w:rFonts w:ascii="Symbol" w:hAnsi="Symbol"/>
      </w:rPr>
    </w:lvl>
  </w:abstractNum>
  <w:abstractNum w:abstractNumId="12" w15:restartNumberingAfterBreak="0">
    <w:nsid w:val="0000000D"/>
    <w:multiLevelType w:val="singleLevel"/>
    <w:tmpl w:val="0000000D"/>
    <w:name w:val="WW8Num44"/>
    <w:lvl w:ilvl="0">
      <w:start w:val="1"/>
      <w:numFmt w:val="bullet"/>
      <w:lvlText w:val=""/>
      <w:lvlJc w:val="left"/>
      <w:pPr>
        <w:ind w:left="360" w:hanging="360"/>
      </w:pPr>
      <w:rPr>
        <w:rFonts w:ascii="Symbol" w:hAnsi="Symbol"/>
      </w:rPr>
    </w:lvl>
  </w:abstractNum>
  <w:abstractNum w:abstractNumId="13" w15:restartNumberingAfterBreak="0">
    <w:nsid w:val="0000000E"/>
    <w:multiLevelType w:val="singleLevel"/>
    <w:tmpl w:val="0000000E"/>
    <w:name w:val="WW8Num18"/>
    <w:lvl w:ilvl="0">
      <w:start w:val="1"/>
      <w:numFmt w:val="bullet"/>
      <w:lvlText w:val=""/>
      <w:lvlJc w:val="left"/>
      <w:pPr>
        <w:ind w:left="360" w:hanging="360"/>
      </w:pPr>
      <w:rPr>
        <w:rFonts w:ascii="Symbol" w:hAnsi="Symbol"/>
      </w:rPr>
    </w:lvl>
  </w:abstractNum>
  <w:abstractNum w:abstractNumId="14" w15:restartNumberingAfterBreak="0">
    <w:nsid w:val="0000000F"/>
    <w:multiLevelType w:val="singleLevel"/>
    <w:tmpl w:val="0000000F"/>
    <w:name w:val="WW8Num66"/>
    <w:lvl w:ilvl="0">
      <w:start w:val="1"/>
      <w:numFmt w:val="bullet"/>
      <w:lvlText w:val=""/>
      <w:lvlJc w:val="left"/>
      <w:pPr>
        <w:ind w:left="360" w:hanging="360"/>
      </w:pPr>
      <w:rPr>
        <w:rFonts w:ascii="Symbol" w:hAnsi="Symbol"/>
      </w:rPr>
    </w:lvl>
  </w:abstractNum>
  <w:abstractNum w:abstractNumId="15" w15:restartNumberingAfterBreak="0">
    <w:nsid w:val="00000010"/>
    <w:multiLevelType w:val="singleLevel"/>
    <w:tmpl w:val="00000010"/>
    <w:name w:val="WW8Num15"/>
    <w:lvl w:ilvl="0">
      <w:start w:val="1"/>
      <w:numFmt w:val="bullet"/>
      <w:lvlText w:val=""/>
      <w:lvlJc w:val="left"/>
      <w:pPr>
        <w:ind w:left="360" w:hanging="360"/>
      </w:pPr>
      <w:rPr>
        <w:rFonts w:ascii="Symbol" w:hAnsi="Symbol"/>
      </w:rPr>
    </w:lvl>
  </w:abstractNum>
  <w:abstractNum w:abstractNumId="16" w15:restartNumberingAfterBreak="0">
    <w:nsid w:val="00000011"/>
    <w:multiLevelType w:val="singleLevel"/>
    <w:tmpl w:val="00000011"/>
    <w:name w:val="WW8Num5"/>
    <w:lvl w:ilvl="0">
      <w:start w:val="1"/>
      <w:numFmt w:val="bullet"/>
      <w:lvlText w:val=""/>
      <w:lvlJc w:val="left"/>
      <w:pPr>
        <w:ind w:left="360" w:hanging="360"/>
      </w:pPr>
      <w:rPr>
        <w:rFonts w:ascii="Symbol" w:hAnsi="Symbol"/>
      </w:rPr>
    </w:lvl>
  </w:abstractNum>
  <w:abstractNum w:abstractNumId="17" w15:restartNumberingAfterBreak="0">
    <w:nsid w:val="00000012"/>
    <w:multiLevelType w:val="singleLevel"/>
    <w:tmpl w:val="00000012"/>
    <w:name w:val="WW8Num24"/>
    <w:lvl w:ilvl="0">
      <w:start w:val="1"/>
      <w:numFmt w:val="bullet"/>
      <w:lvlText w:val=""/>
      <w:lvlJc w:val="left"/>
      <w:pPr>
        <w:ind w:left="360" w:hanging="360"/>
      </w:pPr>
      <w:rPr>
        <w:rFonts w:ascii="Symbol" w:hAnsi="Symbol"/>
      </w:rPr>
    </w:lvl>
  </w:abstractNum>
  <w:abstractNum w:abstractNumId="18" w15:restartNumberingAfterBreak="0">
    <w:nsid w:val="00000013"/>
    <w:multiLevelType w:val="singleLevel"/>
    <w:tmpl w:val="00000013"/>
    <w:name w:val="WW8Num26"/>
    <w:lvl w:ilvl="0">
      <w:start w:val="1"/>
      <w:numFmt w:val="bullet"/>
      <w:lvlText w:val=""/>
      <w:lvlJc w:val="left"/>
      <w:pPr>
        <w:ind w:left="360" w:hanging="360"/>
      </w:pPr>
      <w:rPr>
        <w:rFonts w:ascii="Symbol" w:hAnsi="Symbol"/>
      </w:rPr>
    </w:lvl>
  </w:abstractNum>
  <w:abstractNum w:abstractNumId="19" w15:restartNumberingAfterBreak="0">
    <w:nsid w:val="00000014"/>
    <w:multiLevelType w:val="singleLevel"/>
    <w:tmpl w:val="00000014"/>
    <w:name w:val="WW8Num47"/>
    <w:lvl w:ilvl="0">
      <w:start w:val="1"/>
      <w:numFmt w:val="bullet"/>
      <w:lvlText w:val=""/>
      <w:lvlJc w:val="left"/>
      <w:pPr>
        <w:ind w:left="360" w:hanging="360"/>
      </w:pPr>
      <w:rPr>
        <w:rFonts w:ascii="Symbol" w:hAnsi="Symbol"/>
      </w:rPr>
    </w:lvl>
  </w:abstractNum>
  <w:abstractNum w:abstractNumId="20" w15:restartNumberingAfterBreak="0">
    <w:nsid w:val="00000015"/>
    <w:multiLevelType w:val="singleLevel"/>
    <w:tmpl w:val="00000015"/>
    <w:name w:val="WW8Num49"/>
    <w:lvl w:ilvl="0">
      <w:start w:val="1"/>
      <w:numFmt w:val="bullet"/>
      <w:lvlText w:val=""/>
      <w:lvlJc w:val="left"/>
      <w:pPr>
        <w:ind w:left="360" w:hanging="360"/>
      </w:pPr>
      <w:rPr>
        <w:rFonts w:ascii="Symbol" w:hAnsi="Symbol"/>
      </w:rPr>
    </w:lvl>
  </w:abstractNum>
  <w:abstractNum w:abstractNumId="21" w15:restartNumberingAfterBreak="0">
    <w:nsid w:val="00000016"/>
    <w:multiLevelType w:val="singleLevel"/>
    <w:tmpl w:val="00000016"/>
    <w:name w:val="WW8Num33"/>
    <w:lvl w:ilvl="0">
      <w:start w:val="1"/>
      <w:numFmt w:val="bullet"/>
      <w:lvlText w:val=""/>
      <w:lvlJc w:val="left"/>
      <w:pPr>
        <w:ind w:left="360" w:hanging="360"/>
      </w:pPr>
      <w:rPr>
        <w:rFonts w:ascii="Symbol" w:hAnsi="Symbol"/>
      </w:rPr>
    </w:lvl>
  </w:abstractNum>
  <w:abstractNum w:abstractNumId="22" w15:restartNumberingAfterBreak="0">
    <w:nsid w:val="00000017"/>
    <w:multiLevelType w:val="singleLevel"/>
    <w:tmpl w:val="00000017"/>
    <w:name w:val="WW8Num3"/>
    <w:lvl w:ilvl="0">
      <w:start w:val="1"/>
      <w:numFmt w:val="bullet"/>
      <w:lvlText w:val=""/>
      <w:lvlJc w:val="left"/>
      <w:pPr>
        <w:ind w:left="360" w:hanging="360"/>
      </w:pPr>
      <w:rPr>
        <w:rFonts w:ascii="Symbol" w:hAnsi="Symbol"/>
      </w:rPr>
    </w:lvl>
  </w:abstractNum>
  <w:abstractNum w:abstractNumId="23" w15:restartNumberingAfterBreak="0">
    <w:nsid w:val="00000018"/>
    <w:multiLevelType w:val="singleLevel"/>
    <w:tmpl w:val="00000018"/>
    <w:name w:val="WW8Num41"/>
    <w:lvl w:ilvl="0">
      <w:start w:val="1"/>
      <w:numFmt w:val="bullet"/>
      <w:lvlText w:val=""/>
      <w:lvlJc w:val="left"/>
      <w:pPr>
        <w:ind w:left="360" w:hanging="360"/>
      </w:pPr>
      <w:rPr>
        <w:rFonts w:ascii="Symbol" w:hAnsi="Symbol"/>
      </w:rPr>
    </w:lvl>
  </w:abstractNum>
  <w:abstractNum w:abstractNumId="24" w15:restartNumberingAfterBreak="0">
    <w:nsid w:val="00000019"/>
    <w:multiLevelType w:val="singleLevel"/>
    <w:tmpl w:val="00000019"/>
    <w:name w:val="WW8Num39"/>
    <w:lvl w:ilvl="0">
      <w:start w:val="1"/>
      <w:numFmt w:val="bullet"/>
      <w:lvlText w:val=""/>
      <w:lvlJc w:val="left"/>
      <w:pPr>
        <w:ind w:left="360" w:hanging="360"/>
      </w:pPr>
      <w:rPr>
        <w:rFonts w:ascii="Symbol" w:hAnsi="Symbol"/>
      </w:rPr>
    </w:lvl>
  </w:abstractNum>
  <w:abstractNum w:abstractNumId="25" w15:restartNumberingAfterBreak="0">
    <w:nsid w:val="0000001A"/>
    <w:multiLevelType w:val="singleLevel"/>
    <w:tmpl w:val="0000001A"/>
    <w:name w:val="WW8Num38"/>
    <w:lvl w:ilvl="0">
      <w:start w:val="1"/>
      <w:numFmt w:val="bullet"/>
      <w:lvlText w:val=""/>
      <w:lvlJc w:val="left"/>
      <w:pPr>
        <w:ind w:left="360" w:hanging="360"/>
      </w:pPr>
      <w:rPr>
        <w:rFonts w:ascii="Symbol" w:hAnsi="Symbol"/>
      </w:rPr>
    </w:lvl>
  </w:abstractNum>
  <w:abstractNum w:abstractNumId="26" w15:restartNumberingAfterBreak="0">
    <w:nsid w:val="0000001B"/>
    <w:multiLevelType w:val="singleLevel"/>
    <w:tmpl w:val="0000001B"/>
    <w:name w:val="WW8Num69"/>
    <w:lvl w:ilvl="0">
      <w:start w:val="1"/>
      <w:numFmt w:val="bullet"/>
      <w:lvlText w:val=""/>
      <w:lvlJc w:val="left"/>
      <w:pPr>
        <w:ind w:left="360" w:hanging="360"/>
      </w:pPr>
      <w:rPr>
        <w:rFonts w:ascii="Symbol" w:hAnsi="Symbol"/>
      </w:rPr>
    </w:lvl>
  </w:abstractNum>
  <w:abstractNum w:abstractNumId="27" w15:restartNumberingAfterBreak="0">
    <w:nsid w:val="0000001C"/>
    <w:multiLevelType w:val="singleLevel"/>
    <w:tmpl w:val="0000001C"/>
    <w:name w:val="WW8Num7"/>
    <w:lvl w:ilvl="0">
      <w:start w:val="1"/>
      <w:numFmt w:val="bullet"/>
      <w:lvlText w:val=""/>
      <w:lvlJc w:val="left"/>
      <w:pPr>
        <w:ind w:left="360" w:hanging="360"/>
      </w:pPr>
      <w:rPr>
        <w:rFonts w:ascii="Symbol" w:hAnsi="Symbol"/>
      </w:rPr>
    </w:lvl>
  </w:abstractNum>
  <w:abstractNum w:abstractNumId="28" w15:restartNumberingAfterBreak="0">
    <w:nsid w:val="0000001D"/>
    <w:multiLevelType w:val="singleLevel"/>
    <w:tmpl w:val="0000001D"/>
    <w:name w:val="WW8Num27"/>
    <w:lvl w:ilvl="0">
      <w:start w:val="1"/>
      <w:numFmt w:val="bullet"/>
      <w:lvlText w:val=""/>
      <w:lvlJc w:val="left"/>
      <w:pPr>
        <w:ind w:left="360" w:hanging="360"/>
      </w:pPr>
      <w:rPr>
        <w:rFonts w:ascii="Symbol" w:hAnsi="Symbol"/>
      </w:rPr>
    </w:lvl>
  </w:abstractNum>
  <w:abstractNum w:abstractNumId="29" w15:restartNumberingAfterBreak="0">
    <w:nsid w:val="0000001E"/>
    <w:multiLevelType w:val="singleLevel"/>
    <w:tmpl w:val="0000001E"/>
    <w:name w:val="WW8Num55"/>
    <w:lvl w:ilvl="0">
      <w:start w:val="1"/>
      <w:numFmt w:val="bullet"/>
      <w:lvlText w:val=""/>
      <w:lvlJc w:val="left"/>
      <w:pPr>
        <w:ind w:left="360" w:hanging="360"/>
      </w:pPr>
      <w:rPr>
        <w:rFonts w:ascii="Symbol" w:hAnsi="Symbol"/>
      </w:rPr>
    </w:lvl>
  </w:abstractNum>
  <w:abstractNum w:abstractNumId="30" w15:restartNumberingAfterBreak="0">
    <w:nsid w:val="0000001F"/>
    <w:multiLevelType w:val="singleLevel"/>
    <w:tmpl w:val="0000001F"/>
    <w:name w:val="WW8Num8"/>
    <w:lvl w:ilvl="0">
      <w:start w:val="1"/>
      <w:numFmt w:val="bullet"/>
      <w:lvlText w:val=""/>
      <w:lvlJc w:val="left"/>
      <w:pPr>
        <w:ind w:left="360" w:hanging="360"/>
      </w:pPr>
      <w:rPr>
        <w:rFonts w:ascii="Symbol" w:hAnsi="Symbol"/>
      </w:rPr>
    </w:lvl>
  </w:abstractNum>
  <w:abstractNum w:abstractNumId="31" w15:restartNumberingAfterBreak="0">
    <w:nsid w:val="00000020"/>
    <w:multiLevelType w:val="singleLevel"/>
    <w:tmpl w:val="00000020"/>
    <w:name w:val="WW8Num30"/>
    <w:lvl w:ilvl="0">
      <w:start w:val="1"/>
      <w:numFmt w:val="bullet"/>
      <w:lvlText w:val=""/>
      <w:lvlJc w:val="left"/>
      <w:pPr>
        <w:ind w:left="360" w:hanging="360"/>
      </w:pPr>
      <w:rPr>
        <w:rFonts w:ascii="Symbol" w:hAnsi="Symbol"/>
      </w:rPr>
    </w:lvl>
  </w:abstractNum>
  <w:abstractNum w:abstractNumId="32" w15:restartNumberingAfterBreak="0">
    <w:nsid w:val="00000021"/>
    <w:multiLevelType w:val="singleLevel"/>
    <w:tmpl w:val="00000021"/>
    <w:name w:val="WW8Num4"/>
    <w:lvl w:ilvl="0">
      <w:start w:val="1"/>
      <w:numFmt w:val="bullet"/>
      <w:lvlText w:val=""/>
      <w:lvlJc w:val="left"/>
      <w:pPr>
        <w:ind w:left="360" w:hanging="360"/>
      </w:pPr>
      <w:rPr>
        <w:rFonts w:ascii="Symbol" w:hAnsi="Symbol"/>
      </w:rPr>
    </w:lvl>
  </w:abstractNum>
  <w:abstractNum w:abstractNumId="33" w15:restartNumberingAfterBreak="0">
    <w:nsid w:val="00000022"/>
    <w:multiLevelType w:val="singleLevel"/>
    <w:tmpl w:val="00000022"/>
    <w:name w:val="WW8Num16"/>
    <w:lvl w:ilvl="0">
      <w:start w:val="1"/>
      <w:numFmt w:val="bullet"/>
      <w:lvlText w:val=""/>
      <w:lvlJc w:val="left"/>
      <w:pPr>
        <w:ind w:left="360" w:hanging="360"/>
      </w:pPr>
      <w:rPr>
        <w:rFonts w:ascii="Symbol" w:hAnsi="Symbol"/>
      </w:rPr>
    </w:lvl>
  </w:abstractNum>
  <w:abstractNum w:abstractNumId="34" w15:restartNumberingAfterBreak="0">
    <w:nsid w:val="00000023"/>
    <w:multiLevelType w:val="singleLevel"/>
    <w:tmpl w:val="00000023"/>
    <w:name w:val="WW8Num76"/>
    <w:lvl w:ilvl="0">
      <w:start w:val="1"/>
      <w:numFmt w:val="bullet"/>
      <w:lvlText w:val=""/>
      <w:lvlJc w:val="left"/>
      <w:pPr>
        <w:ind w:left="360" w:hanging="360"/>
      </w:pPr>
      <w:rPr>
        <w:rFonts w:ascii="Symbol" w:hAnsi="Symbol"/>
      </w:rPr>
    </w:lvl>
  </w:abstractNum>
  <w:abstractNum w:abstractNumId="35" w15:restartNumberingAfterBreak="0">
    <w:nsid w:val="00000024"/>
    <w:multiLevelType w:val="singleLevel"/>
    <w:tmpl w:val="00000024"/>
    <w:name w:val="WW8Num21"/>
    <w:lvl w:ilvl="0">
      <w:start w:val="1"/>
      <w:numFmt w:val="bullet"/>
      <w:lvlText w:val=""/>
      <w:lvlJc w:val="left"/>
      <w:pPr>
        <w:ind w:left="360" w:hanging="360"/>
      </w:pPr>
      <w:rPr>
        <w:rFonts w:ascii="Symbol" w:hAnsi="Symbol"/>
      </w:rPr>
    </w:lvl>
  </w:abstractNum>
  <w:abstractNum w:abstractNumId="36" w15:restartNumberingAfterBreak="0">
    <w:nsid w:val="00000025"/>
    <w:multiLevelType w:val="singleLevel"/>
    <w:tmpl w:val="00000025"/>
    <w:name w:val="WW8Num45"/>
    <w:lvl w:ilvl="0">
      <w:start w:val="1"/>
      <w:numFmt w:val="bullet"/>
      <w:lvlText w:val=""/>
      <w:lvlJc w:val="left"/>
      <w:pPr>
        <w:ind w:left="360" w:hanging="360"/>
      </w:pPr>
      <w:rPr>
        <w:rFonts w:ascii="Symbol" w:hAnsi="Symbol"/>
      </w:rPr>
    </w:lvl>
  </w:abstractNum>
  <w:abstractNum w:abstractNumId="37" w15:restartNumberingAfterBreak="0">
    <w:nsid w:val="00000026"/>
    <w:multiLevelType w:val="singleLevel"/>
    <w:tmpl w:val="00000026"/>
    <w:name w:val="WW8Num34"/>
    <w:lvl w:ilvl="0">
      <w:start w:val="1"/>
      <w:numFmt w:val="bullet"/>
      <w:lvlText w:val=""/>
      <w:lvlJc w:val="left"/>
      <w:pPr>
        <w:ind w:left="360" w:hanging="360"/>
      </w:pPr>
      <w:rPr>
        <w:rFonts w:ascii="Symbol" w:hAnsi="Symbol"/>
      </w:rPr>
    </w:lvl>
  </w:abstractNum>
  <w:abstractNum w:abstractNumId="38" w15:restartNumberingAfterBreak="0">
    <w:nsid w:val="00000027"/>
    <w:multiLevelType w:val="singleLevel"/>
    <w:tmpl w:val="00000027"/>
    <w:name w:val="WW8Num67"/>
    <w:lvl w:ilvl="0">
      <w:start w:val="1"/>
      <w:numFmt w:val="bullet"/>
      <w:lvlText w:val=""/>
      <w:lvlJc w:val="left"/>
      <w:pPr>
        <w:ind w:left="360" w:hanging="360"/>
      </w:pPr>
      <w:rPr>
        <w:rFonts w:ascii="Symbol" w:hAnsi="Symbol"/>
      </w:rPr>
    </w:lvl>
  </w:abstractNum>
  <w:abstractNum w:abstractNumId="39" w15:restartNumberingAfterBreak="0">
    <w:nsid w:val="00000028"/>
    <w:multiLevelType w:val="singleLevel"/>
    <w:tmpl w:val="00000028"/>
    <w:name w:val="WW8Num17"/>
    <w:lvl w:ilvl="0">
      <w:start w:val="1"/>
      <w:numFmt w:val="bullet"/>
      <w:lvlText w:val=""/>
      <w:lvlJc w:val="left"/>
      <w:pPr>
        <w:ind w:left="360" w:hanging="360"/>
      </w:pPr>
      <w:rPr>
        <w:rFonts w:ascii="Symbol" w:hAnsi="Symbol"/>
      </w:rPr>
    </w:lvl>
  </w:abstractNum>
  <w:abstractNum w:abstractNumId="40" w15:restartNumberingAfterBreak="0">
    <w:nsid w:val="00000029"/>
    <w:multiLevelType w:val="singleLevel"/>
    <w:tmpl w:val="00000029"/>
    <w:name w:val="WW8Num68"/>
    <w:lvl w:ilvl="0">
      <w:start w:val="1"/>
      <w:numFmt w:val="bullet"/>
      <w:lvlText w:val=""/>
      <w:lvlJc w:val="left"/>
      <w:pPr>
        <w:ind w:left="360" w:hanging="360"/>
      </w:pPr>
      <w:rPr>
        <w:rFonts w:ascii="Symbol" w:hAnsi="Symbol"/>
      </w:rPr>
    </w:lvl>
  </w:abstractNum>
  <w:abstractNum w:abstractNumId="41" w15:restartNumberingAfterBreak="0">
    <w:nsid w:val="0000002A"/>
    <w:multiLevelType w:val="singleLevel"/>
    <w:tmpl w:val="0000002A"/>
    <w:name w:val="WW8Num32"/>
    <w:lvl w:ilvl="0">
      <w:start w:val="1"/>
      <w:numFmt w:val="bullet"/>
      <w:lvlText w:val=""/>
      <w:lvlJc w:val="left"/>
      <w:pPr>
        <w:ind w:left="360" w:hanging="360"/>
      </w:pPr>
      <w:rPr>
        <w:rFonts w:ascii="Symbol" w:hAnsi="Symbol"/>
      </w:rPr>
    </w:lvl>
  </w:abstractNum>
  <w:abstractNum w:abstractNumId="42" w15:restartNumberingAfterBreak="0">
    <w:nsid w:val="0000002B"/>
    <w:multiLevelType w:val="singleLevel"/>
    <w:tmpl w:val="0000002B"/>
    <w:name w:val="WW8Num10"/>
    <w:lvl w:ilvl="0">
      <w:start w:val="1"/>
      <w:numFmt w:val="bullet"/>
      <w:lvlText w:val=""/>
      <w:lvlJc w:val="left"/>
      <w:pPr>
        <w:ind w:left="360" w:hanging="360"/>
      </w:pPr>
      <w:rPr>
        <w:rFonts w:ascii="Symbol" w:hAnsi="Symbol"/>
      </w:rPr>
    </w:lvl>
  </w:abstractNum>
  <w:abstractNum w:abstractNumId="43" w15:restartNumberingAfterBreak="0">
    <w:nsid w:val="0000002C"/>
    <w:multiLevelType w:val="singleLevel"/>
    <w:tmpl w:val="0000002C"/>
    <w:name w:val="WW8Num57"/>
    <w:lvl w:ilvl="0">
      <w:start w:val="1"/>
      <w:numFmt w:val="bullet"/>
      <w:lvlText w:val=""/>
      <w:lvlJc w:val="left"/>
      <w:pPr>
        <w:ind w:left="360" w:hanging="360"/>
      </w:pPr>
      <w:rPr>
        <w:rFonts w:ascii="Symbol" w:hAnsi="Symbol"/>
      </w:rPr>
    </w:lvl>
  </w:abstractNum>
  <w:abstractNum w:abstractNumId="44" w15:restartNumberingAfterBreak="0">
    <w:nsid w:val="0000002D"/>
    <w:multiLevelType w:val="singleLevel"/>
    <w:tmpl w:val="0000002D"/>
    <w:name w:val="WW8Num51"/>
    <w:lvl w:ilvl="0">
      <w:start w:val="1"/>
      <w:numFmt w:val="bullet"/>
      <w:lvlText w:val=""/>
      <w:lvlJc w:val="left"/>
      <w:pPr>
        <w:ind w:left="360" w:hanging="360"/>
      </w:pPr>
      <w:rPr>
        <w:rFonts w:ascii="Symbol" w:hAnsi="Symbol"/>
      </w:rPr>
    </w:lvl>
  </w:abstractNum>
  <w:abstractNum w:abstractNumId="45" w15:restartNumberingAfterBreak="0">
    <w:nsid w:val="0000002E"/>
    <w:multiLevelType w:val="singleLevel"/>
    <w:tmpl w:val="0000002E"/>
    <w:name w:val="WW8Num60"/>
    <w:lvl w:ilvl="0">
      <w:start w:val="1"/>
      <w:numFmt w:val="bullet"/>
      <w:lvlText w:val=""/>
      <w:lvlJc w:val="left"/>
      <w:pPr>
        <w:ind w:left="360" w:hanging="360"/>
      </w:pPr>
      <w:rPr>
        <w:rFonts w:ascii="Symbol" w:hAnsi="Symbol"/>
      </w:rPr>
    </w:lvl>
  </w:abstractNum>
  <w:abstractNum w:abstractNumId="46" w15:restartNumberingAfterBreak="0">
    <w:nsid w:val="0000002F"/>
    <w:multiLevelType w:val="singleLevel"/>
    <w:tmpl w:val="0000002F"/>
    <w:name w:val="WW8Num65"/>
    <w:lvl w:ilvl="0">
      <w:start w:val="1"/>
      <w:numFmt w:val="bullet"/>
      <w:lvlText w:val=""/>
      <w:lvlJc w:val="left"/>
      <w:pPr>
        <w:ind w:left="360" w:hanging="360"/>
      </w:pPr>
      <w:rPr>
        <w:rFonts w:ascii="Symbol" w:hAnsi="Symbol"/>
      </w:rPr>
    </w:lvl>
  </w:abstractNum>
  <w:abstractNum w:abstractNumId="47" w15:restartNumberingAfterBreak="0">
    <w:nsid w:val="00000030"/>
    <w:multiLevelType w:val="singleLevel"/>
    <w:tmpl w:val="00000030"/>
    <w:name w:val="WW8Num25"/>
    <w:lvl w:ilvl="0">
      <w:start w:val="1"/>
      <w:numFmt w:val="bullet"/>
      <w:lvlText w:val=""/>
      <w:lvlJc w:val="left"/>
      <w:pPr>
        <w:ind w:left="360" w:hanging="360"/>
      </w:pPr>
      <w:rPr>
        <w:rFonts w:ascii="Symbol" w:hAnsi="Symbol"/>
      </w:rPr>
    </w:lvl>
  </w:abstractNum>
  <w:abstractNum w:abstractNumId="48" w15:restartNumberingAfterBreak="0">
    <w:nsid w:val="00000031"/>
    <w:multiLevelType w:val="singleLevel"/>
    <w:tmpl w:val="00000031"/>
    <w:name w:val="WW8Num13"/>
    <w:lvl w:ilvl="0">
      <w:start w:val="1"/>
      <w:numFmt w:val="bullet"/>
      <w:lvlText w:val=""/>
      <w:lvlJc w:val="left"/>
      <w:pPr>
        <w:ind w:left="360" w:hanging="360"/>
      </w:pPr>
      <w:rPr>
        <w:rFonts w:ascii="Symbol" w:hAnsi="Symbol"/>
      </w:rPr>
    </w:lvl>
  </w:abstractNum>
  <w:abstractNum w:abstractNumId="49" w15:restartNumberingAfterBreak="0">
    <w:nsid w:val="036F769B"/>
    <w:multiLevelType w:val="hybridMultilevel"/>
    <w:tmpl w:val="9B86EE64"/>
    <w:lvl w:ilvl="0" w:tplc="B06EDD9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07AE5BA9"/>
    <w:multiLevelType w:val="multilevel"/>
    <w:tmpl w:val="4036B8F4"/>
    <w:lvl w:ilvl="0">
      <w:start w:val="3"/>
      <w:numFmt w:val="decimal"/>
      <w:lvlText w:val="%1"/>
      <w:lvlJc w:val="left"/>
      <w:pPr>
        <w:ind w:left="360" w:hanging="360"/>
      </w:pPr>
      <w:rPr>
        <w:rFonts w:hint="default"/>
        <w:u w:val="single"/>
      </w:rPr>
    </w:lvl>
    <w:lvl w:ilvl="1">
      <w:start w:val="3"/>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51" w15:restartNumberingAfterBreak="0">
    <w:nsid w:val="087E7780"/>
    <w:multiLevelType w:val="hybridMultilevel"/>
    <w:tmpl w:val="76C4CD30"/>
    <w:lvl w:ilvl="0" w:tplc="5C5CD15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095D6FDC"/>
    <w:multiLevelType w:val="singleLevel"/>
    <w:tmpl w:val="C292F662"/>
    <w:lvl w:ilvl="0">
      <w:start w:val="4"/>
      <w:numFmt w:val="upperRoman"/>
      <w:pStyle w:val="Titre9"/>
      <w:lvlText w:val="%1."/>
      <w:lvlJc w:val="left"/>
      <w:pPr>
        <w:tabs>
          <w:tab w:val="num" w:pos="720"/>
        </w:tabs>
        <w:ind w:left="340" w:hanging="340"/>
      </w:pPr>
    </w:lvl>
  </w:abstractNum>
  <w:abstractNum w:abstractNumId="53" w15:restartNumberingAfterBreak="0">
    <w:nsid w:val="1B2A58A5"/>
    <w:multiLevelType w:val="hybridMultilevel"/>
    <w:tmpl w:val="E66426D8"/>
    <w:lvl w:ilvl="0" w:tplc="62FE161E">
      <w:numFmt w:val="bullet"/>
      <w:lvlText w:val="-"/>
      <w:lvlJc w:val="left"/>
      <w:pPr>
        <w:ind w:left="720" w:hanging="360"/>
      </w:pPr>
      <w:rPr>
        <w:rFonts w:ascii="Optima" w:eastAsia="Times New Roman" w:hAnsi="Optim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1F012A48"/>
    <w:multiLevelType w:val="singleLevel"/>
    <w:tmpl w:val="BB7C2718"/>
    <w:lvl w:ilvl="0">
      <w:start w:val="1"/>
      <w:numFmt w:val="bullet"/>
      <w:lvlText w:val=""/>
      <w:lvlJc w:val="left"/>
      <w:pPr>
        <w:ind w:left="1778" w:hanging="360"/>
      </w:pPr>
      <w:rPr>
        <w:rFonts w:ascii="Symbol" w:hAnsi="Symbol" w:hint="default"/>
      </w:rPr>
    </w:lvl>
  </w:abstractNum>
  <w:abstractNum w:abstractNumId="55" w15:restartNumberingAfterBreak="0">
    <w:nsid w:val="20D12D7D"/>
    <w:multiLevelType w:val="hybridMultilevel"/>
    <w:tmpl w:val="E2BAAD28"/>
    <w:lvl w:ilvl="0" w:tplc="34EC9536">
      <w:start w:val="9"/>
      <w:numFmt w:val="bullet"/>
      <w:lvlText w:val="-"/>
      <w:lvlJc w:val="left"/>
      <w:pPr>
        <w:ind w:left="720" w:hanging="360"/>
      </w:pPr>
      <w:rPr>
        <w:rFonts w:ascii="Optima" w:eastAsia="Times New Roman" w:hAnsi="Optim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2F812071"/>
    <w:multiLevelType w:val="hybridMultilevel"/>
    <w:tmpl w:val="5156A63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7" w15:restartNumberingAfterBreak="0">
    <w:nsid w:val="359C5DE7"/>
    <w:multiLevelType w:val="multilevel"/>
    <w:tmpl w:val="5F40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D301879"/>
    <w:multiLevelType w:val="hybridMultilevel"/>
    <w:tmpl w:val="2E528760"/>
    <w:lvl w:ilvl="0" w:tplc="B06EDD9E">
      <w:start w:val="6"/>
      <w:numFmt w:val="bullet"/>
      <w:lvlText w:val="-"/>
      <w:lvlJc w:val="left"/>
      <w:pPr>
        <w:ind w:left="720" w:hanging="360"/>
      </w:pPr>
      <w:rPr>
        <w:rFonts w:ascii="Arial" w:eastAsia="Times New Roman" w:hAnsi="Arial" w:cs="Arial"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1035C2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0" w15:restartNumberingAfterBreak="0">
    <w:nsid w:val="4812220C"/>
    <w:multiLevelType w:val="multilevel"/>
    <w:tmpl w:val="B5F2B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D9A556B"/>
    <w:multiLevelType w:val="singleLevel"/>
    <w:tmpl w:val="FB14BD32"/>
    <w:lvl w:ilvl="0">
      <w:start w:val="6"/>
      <w:numFmt w:val="bullet"/>
      <w:lvlText w:val=""/>
      <w:lvlJc w:val="left"/>
      <w:pPr>
        <w:tabs>
          <w:tab w:val="num" w:pos="1636"/>
        </w:tabs>
        <w:ind w:left="1636" w:hanging="360"/>
      </w:pPr>
      <w:rPr>
        <w:rFonts w:ascii="Wingdings" w:hAnsi="Wingdings" w:hint="default"/>
      </w:rPr>
    </w:lvl>
  </w:abstractNum>
  <w:abstractNum w:abstractNumId="62" w15:restartNumberingAfterBreak="0">
    <w:nsid w:val="549D44F8"/>
    <w:multiLevelType w:val="hybridMultilevel"/>
    <w:tmpl w:val="3758AB20"/>
    <w:lvl w:ilvl="0" w:tplc="F2D0BB86">
      <w:start w:val="6"/>
      <w:numFmt w:val="bullet"/>
      <w:lvlText w:val="-"/>
      <w:lvlJc w:val="left"/>
      <w:pPr>
        <w:ind w:left="720" w:hanging="360"/>
      </w:pPr>
      <w:rPr>
        <w:rFonts w:ascii="Arial" w:hAnsi="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6647CA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56E55B12"/>
    <w:multiLevelType w:val="multilevel"/>
    <w:tmpl w:val="0D0A8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78F464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66" w15:restartNumberingAfterBreak="0">
    <w:nsid w:val="57CB3C23"/>
    <w:multiLevelType w:val="singleLevel"/>
    <w:tmpl w:val="0682155E"/>
    <w:lvl w:ilvl="0">
      <w:start w:val="2"/>
      <w:numFmt w:val="upperRoman"/>
      <w:pStyle w:val="Titre7"/>
      <w:lvlText w:val="%1."/>
      <w:legacy w:legacy="1" w:legacySpace="0" w:legacyIndent="283"/>
      <w:lvlJc w:val="left"/>
      <w:pPr>
        <w:ind w:left="283" w:hanging="283"/>
      </w:pPr>
    </w:lvl>
  </w:abstractNum>
  <w:abstractNum w:abstractNumId="67" w15:restartNumberingAfterBreak="0">
    <w:nsid w:val="60585507"/>
    <w:multiLevelType w:val="singleLevel"/>
    <w:tmpl w:val="57E43D66"/>
    <w:lvl w:ilvl="0">
      <w:start w:val="2"/>
      <w:numFmt w:val="bullet"/>
      <w:lvlText w:val="-"/>
      <w:lvlJc w:val="left"/>
      <w:pPr>
        <w:tabs>
          <w:tab w:val="num" w:pos="360"/>
        </w:tabs>
        <w:ind w:left="360" w:hanging="360"/>
      </w:pPr>
      <w:rPr>
        <w:rFonts w:ascii="Times New Roman" w:hAnsi="Times New Roman" w:hint="default"/>
      </w:rPr>
    </w:lvl>
  </w:abstractNum>
  <w:abstractNum w:abstractNumId="68" w15:restartNumberingAfterBreak="0">
    <w:nsid w:val="67671977"/>
    <w:multiLevelType w:val="hybridMultilevel"/>
    <w:tmpl w:val="F6A85070"/>
    <w:lvl w:ilvl="0" w:tplc="414C4AC6">
      <w:numFmt w:val="bullet"/>
      <w:lvlText w:val="-"/>
      <w:lvlJc w:val="left"/>
      <w:pPr>
        <w:ind w:left="720" w:hanging="360"/>
      </w:pPr>
      <w:rPr>
        <w:rFonts w:ascii="Optima" w:eastAsia="Times New Roman" w:hAnsi="Optim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9" w15:restartNumberingAfterBreak="0">
    <w:nsid w:val="676B3EBD"/>
    <w:multiLevelType w:val="hybridMultilevel"/>
    <w:tmpl w:val="72FC89B0"/>
    <w:lvl w:ilvl="0" w:tplc="CC4C3C94">
      <w:start w:val="2"/>
      <w:numFmt w:val="bullet"/>
      <w:lvlText w:val="-"/>
      <w:lvlJc w:val="left"/>
      <w:pPr>
        <w:ind w:left="720" w:hanging="360"/>
      </w:pPr>
      <w:rPr>
        <w:rFonts w:ascii="Arial" w:eastAsia="Times New Roman" w:hAnsi="Arial" w:cs="Arial"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97F7438"/>
    <w:multiLevelType w:val="singleLevel"/>
    <w:tmpl w:val="FB14BD32"/>
    <w:lvl w:ilvl="0">
      <w:start w:val="6"/>
      <w:numFmt w:val="bullet"/>
      <w:lvlText w:val=""/>
      <w:lvlJc w:val="left"/>
      <w:pPr>
        <w:tabs>
          <w:tab w:val="num" w:pos="1636"/>
        </w:tabs>
        <w:ind w:left="1636" w:hanging="360"/>
      </w:pPr>
      <w:rPr>
        <w:rFonts w:ascii="Wingdings" w:hAnsi="Wingdings" w:hint="default"/>
      </w:rPr>
    </w:lvl>
  </w:abstractNum>
  <w:abstractNum w:abstractNumId="71" w15:restartNumberingAfterBreak="0">
    <w:nsid w:val="6AAD2AF2"/>
    <w:multiLevelType w:val="singleLevel"/>
    <w:tmpl w:val="FB14BD32"/>
    <w:lvl w:ilvl="0">
      <w:start w:val="6"/>
      <w:numFmt w:val="bullet"/>
      <w:lvlText w:val=""/>
      <w:lvlJc w:val="left"/>
      <w:pPr>
        <w:tabs>
          <w:tab w:val="num" w:pos="1636"/>
        </w:tabs>
        <w:ind w:left="1636" w:hanging="360"/>
      </w:pPr>
      <w:rPr>
        <w:rFonts w:ascii="Wingdings" w:hAnsi="Wingdings" w:hint="default"/>
      </w:rPr>
    </w:lvl>
  </w:abstractNum>
  <w:abstractNum w:abstractNumId="72" w15:restartNumberingAfterBreak="0">
    <w:nsid w:val="74AD5642"/>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73" w15:restartNumberingAfterBreak="0">
    <w:nsid w:val="74D02075"/>
    <w:multiLevelType w:val="singleLevel"/>
    <w:tmpl w:val="4F46C5A2"/>
    <w:lvl w:ilvl="0">
      <w:start w:val="3"/>
      <w:numFmt w:val="upperRoman"/>
      <w:pStyle w:val="Titre8"/>
      <w:lvlText w:val="%1."/>
      <w:lvlJc w:val="left"/>
      <w:pPr>
        <w:tabs>
          <w:tab w:val="num" w:pos="720"/>
        </w:tabs>
        <w:ind w:left="397" w:hanging="397"/>
      </w:pPr>
    </w:lvl>
  </w:abstractNum>
  <w:abstractNum w:abstractNumId="74" w15:restartNumberingAfterBreak="0">
    <w:nsid w:val="785B7F7E"/>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1485657526">
    <w:abstractNumId w:val="66"/>
  </w:num>
  <w:num w:numId="2" w16cid:durableId="1725987661">
    <w:abstractNumId w:val="73"/>
  </w:num>
  <w:num w:numId="3" w16cid:durableId="157354784">
    <w:abstractNumId w:val="52"/>
  </w:num>
  <w:num w:numId="4" w16cid:durableId="1928532876">
    <w:abstractNumId w:val="0"/>
    <w:lvlOverride w:ilvl="0">
      <w:lvl w:ilvl="0">
        <w:start w:val="1"/>
        <w:numFmt w:val="bullet"/>
        <w:lvlText w:val=""/>
        <w:legacy w:legacy="1" w:legacySpace="0" w:legacyIndent="284"/>
        <w:lvlJc w:val="left"/>
        <w:pPr>
          <w:ind w:left="1985" w:hanging="284"/>
        </w:pPr>
        <w:rPr>
          <w:rFonts w:ascii="Symbol" w:hAnsi="Symbol" w:hint="default"/>
        </w:rPr>
      </w:lvl>
    </w:lvlOverride>
  </w:num>
  <w:num w:numId="5" w16cid:durableId="61635976">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6" w16cid:durableId="481433684">
    <w:abstractNumId w:val="59"/>
  </w:num>
  <w:num w:numId="7" w16cid:durableId="374044355">
    <w:abstractNumId w:val="65"/>
  </w:num>
  <w:num w:numId="8" w16cid:durableId="1564683836">
    <w:abstractNumId w:val="72"/>
  </w:num>
  <w:num w:numId="9" w16cid:durableId="1573462203">
    <w:abstractNumId w:val="74"/>
  </w:num>
  <w:num w:numId="10" w16cid:durableId="1860700095">
    <w:abstractNumId w:val="67"/>
  </w:num>
  <w:num w:numId="11" w16cid:durableId="1434399239">
    <w:abstractNumId w:val="70"/>
  </w:num>
  <w:num w:numId="12" w16cid:durableId="1680158260">
    <w:abstractNumId w:val="71"/>
  </w:num>
  <w:num w:numId="13" w16cid:durableId="973608439">
    <w:abstractNumId w:val="61"/>
  </w:num>
  <w:num w:numId="14" w16cid:durableId="1611278275">
    <w:abstractNumId w:val="54"/>
  </w:num>
  <w:num w:numId="15" w16cid:durableId="666984137">
    <w:abstractNumId w:val="63"/>
  </w:num>
  <w:num w:numId="16" w16cid:durableId="409163134">
    <w:abstractNumId w:val="54"/>
  </w:num>
  <w:num w:numId="17" w16cid:durableId="190724614">
    <w:abstractNumId w:val="53"/>
  </w:num>
  <w:num w:numId="18" w16cid:durableId="831916202">
    <w:abstractNumId w:val="68"/>
  </w:num>
  <w:num w:numId="19" w16cid:durableId="550188389">
    <w:abstractNumId w:val="55"/>
  </w:num>
  <w:num w:numId="20" w16cid:durableId="356779734">
    <w:abstractNumId w:val="49"/>
  </w:num>
  <w:num w:numId="21" w16cid:durableId="1909605880">
    <w:abstractNumId w:val="51"/>
  </w:num>
  <w:num w:numId="22" w16cid:durableId="55518042">
    <w:abstractNumId w:val="60"/>
  </w:num>
  <w:num w:numId="23" w16cid:durableId="1937707700">
    <w:abstractNumId w:val="50"/>
  </w:num>
  <w:num w:numId="24" w16cid:durableId="1132291082">
    <w:abstractNumId w:val="69"/>
  </w:num>
  <w:num w:numId="25" w16cid:durableId="235744310">
    <w:abstractNumId w:val="58"/>
  </w:num>
  <w:num w:numId="26" w16cid:durableId="1581409820">
    <w:abstractNumId w:val="62"/>
  </w:num>
  <w:num w:numId="27" w16cid:durableId="273484239">
    <w:abstractNumId w:val="57"/>
  </w:num>
  <w:num w:numId="28" w16cid:durableId="1765148952">
    <w:abstractNumId w:val="64"/>
  </w:num>
  <w:num w:numId="29" w16cid:durableId="26612247">
    <w:abstractNumId w:val="5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0D8"/>
    <w:rsid w:val="000049EB"/>
    <w:rsid w:val="000076CC"/>
    <w:rsid w:val="00010EFB"/>
    <w:rsid w:val="000160F0"/>
    <w:rsid w:val="00017CE1"/>
    <w:rsid w:val="00023A66"/>
    <w:rsid w:val="000265FF"/>
    <w:rsid w:val="00030EB8"/>
    <w:rsid w:val="00037E5C"/>
    <w:rsid w:val="000537D7"/>
    <w:rsid w:val="00057DA6"/>
    <w:rsid w:val="000654DB"/>
    <w:rsid w:val="000655B3"/>
    <w:rsid w:val="000729EA"/>
    <w:rsid w:val="00080623"/>
    <w:rsid w:val="0008116D"/>
    <w:rsid w:val="0008269D"/>
    <w:rsid w:val="000936F0"/>
    <w:rsid w:val="00097C1A"/>
    <w:rsid w:val="000A1B25"/>
    <w:rsid w:val="000A5836"/>
    <w:rsid w:val="000B30E3"/>
    <w:rsid w:val="000B4989"/>
    <w:rsid w:val="000C1BC3"/>
    <w:rsid w:val="000C3B31"/>
    <w:rsid w:val="000D55C0"/>
    <w:rsid w:val="000D58F1"/>
    <w:rsid w:val="000E21A2"/>
    <w:rsid w:val="000E22C5"/>
    <w:rsid w:val="000F5256"/>
    <w:rsid w:val="000F6402"/>
    <w:rsid w:val="000F7E40"/>
    <w:rsid w:val="00104FE0"/>
    <w:rsid w:val="001051F2"/>
    <w:rsid w:val="00105C49"/>
    <w:rsid w:val="00111B4D"/>
    <w:rsid w:val="001127EB"/>
    <w:rsid w:val="00114962"/>
    <w:rsid w:val="00115C1E"/>
    <w:rsid w:val="001230F0"/>
    <w:rsid w:val="001247AB"/>
    <w:rsid w:val="001435F5"/>
    <w:rsid w:val="00151FB3"/>
    <w:rsid w:val="001558F1"/>
    <w:rsid w:val="001676B3"/>
    <w:rsid w:val="00167F3C"/>
    <w:rsid w:val="001740D8"/>
    <w:rsid w:val="00175125"/>
    <w:rsid w:val="0017533E"/>
    <w:rsid w:val="001765B6"/>
    <w:rsid w:val="001A25D7"/>
    <w:rsid w:val="001A64D2"/>
    <w:rsid w:val="001A796B"/>
    <w:rsid w:val="001D079F"/>
    <w:rsid w:val="001D4C1B"/>
    <w:rsid w:val="001E3670"/>
    <w:rsid w:val="001E7792"/>
    <w:rsid w:val="001F2B6D"/>
    <w:rsid w:val="00202D11"/>
    <w:rsid w:val="0021266A"/>
    <w:rsid w:val="002162DE"/>
    <w:rsid w:val="00222C7E"/>
    <w:rsid w:val="002270E2"/>
    <w:rsid w:val="002306AF"/>
    <w:rsid w:val="00232AF3"/>
    <w:rsid w:val="00236B21"/>
    <w:rsid w:val="00241F7C"/>
    <w:rsid w:val="0026472A"/>
    <w:rsid w:val="002743DB"/>
    <w:rsid w:val="00277125"/>
    <w:rsid w:val="00281DBA"/>
    <w:rsid w:val="002954F6"/>
    <w:rsid w:val="002A0771"/>
    <w:rsid w:val="002A3AD3"/>
    <w:rsid w:val="002A458D"/>
    <w:rsid w:val="002A558B"/>
    <w:rsid w:val="002A7424"/>
    <w:rsid w:val="002B654F"/>
    <w:rsid w:val="002E077D"/>
    <w:rsid w:val="002E33F6"/>
    <w:rsid w:val="002E6F51"/>
    <w:rsid w:val="002F0BC8"/>
    <w:rsid w:val="002F1EEC"/>
    <w:rsid w:val="002F3961"/>
    <w:rsid w:val="002F4AC7"/>
    <w:rsid w:val="002F535A"/>
    <w:rsid w:val="002F554B"/>
    <w:rsid w:val="0030176A"/>
    <w:rsid w:val="00307ED5"/>
    <w:rsid w:val="0031222A"/>
    <w:rsid w:val="003156CA"/>
    <w:rsid w:val="0032139D"/>
    <w:rsid w:val="003330BB"/>
    <w:rsid w:val="00336DB0"/>
    <w:rsid w:val="00345293"/>
    <w:rsid w:val="00352755"/>
    <w:rsid w:val="003570A8"/>
    <w:rsid w:val="00372900"/>
    <w:rsid w:val="00372C87"/>
    <w:rsid w:val="00377D3C"/>
    <w:rsid w:val="00386056"/>
    <w:rsid w:val="00387384"/>
    <w:rsid w:val="00392FE6"/>
    <w:rsid w:val="003C229A"/>
    <w:rsid w:val="003C598B"/>
    <w:rsid w:val="003C76D5"/>
    <w:rsid w:val="003C7B80"/>
    <w:rsid w:val="003D137B"/>
    <w:rsid w:val="003D1F75"/>
    <w:rsid w:val="003D29D4"/>
    <w:rsid w:val="003D453B"/>
    <w:rsid w:val="003D45C1"/>
    <w:rsid w:val="003E1732"/>
    <w:rsid w:val="003F5B75"/>
    <w:rsid w:val="003F6997"/>
    <w:rsid w:val="0041458F"/>
    <w:rsid w:val="00414FF9"/>
    <w:rsid w:val="00425BDF"/>
    <w:rsid w:val="00434A47"/>
    <w:rsid w:val="0044040A"/>
    <w:rsid w:val="00441EA6"/>
    <w:rsid w:val="00444444"/>
    <w:rsid w:val="00446272"/>
    <w:rsid w:val="00453E88"/>
    <w:rsid w:val="00462353"/>
    <w:rsid w:val="00472338"/>
    <w:rsid w:val="00473C92"/>
    <w:rsid w:val="004814AD"/>
    <w:rsid w:val="00487CE0"/>
    <w:rsid w:val="00490064"/>
    <w:rsid w:val="004A2D2D"/>
    <w:rsid w:val="004B1A48"/>
    <w:rsid w:val="004B466A"/>
    <w:rsid w:val="004C3859"/>
    <w:rsid w:val="004C7242"/>
    <w:rsid w:val="004E1457"/>
    <w:rsid w:val="004E1C30"/>
    <w:rsid w:val="004E67AA"/>
    <w:rsid w:val="004F0138"/>
    <w:rsid w:val="004F4C9A"/>
    <w:rsid w:val="00503011"/>
    <w:rsid w:val="005071DD"/>
    <w:rsid w:val="00524EBB"/>
    <w:rsid w:val="005255A5"/>
    <w:rsid w:val="00530761"/>
    <w:rsid w:val="00531762"/>
    <w:rsid w:val="00531AE1"/>
    <w:rsid w:val="0055483B"/>
    <w:rsid w:val="00565B37"/>
    <w:rsid w:val="00585DD9"/>
    <w:rsid w:val="005A33FB"/>
    <w:rsid w:val="005A4D1A"/>
    <w:rsid w:val="005B28BF"/>
    <w:rsid w:val="005B5F2B"/>
    <w:rsid w:val="005C4125"/>
    <w:rsid w:val="005C6BB1"/>
    <w:rsid w:val="005C7887"/>
    <w:rsid w:val="005E0267"/>
    <w:rsid w:val="005E6B6B"/>
    <w:rsid w:val="005F1E07"/>
    <w:rsid w:val="00605752"/>
    <w:rsid w:val="00612F6E"/>
    <w:rsid w:val="006145D7"/>
    <w:rsid w:val="00616170"/>
    <w:rsid w:val="00617A02"/>
    <w:rsid w:val="00617B6A"/>
    <w:rsid w:val="00636A4F"/>
    <w:rsid w:val="00642E3B"/>
    <w:rsid w:val="00653BE7"/>
    <w:rsid w:val="00655554"/>
    <w:rsid w:val="006672AD"/>
    <w:rsid w:val="0069520B"/>
    <w:rsid w:val="006C3F94"/>
    <w:rsid w:val="006D0B1E"/>
    <w:rsid w:val="006D1963"/>
    <w:rsid w:val="006E053D"/>
    <w:rsid w:val="006F0BE5"/>
    <w:rsid w:val="006F6ABA"/>
    <w:rsid w:val="00700FD6"/>
    <w:rsid w:val="00707D8D"/>
    <w:rsid w:val="00714C50"/>
    <w:rsid w:val="007176EE"/>
    <w:rsid w:val="00720211"/>
    <w:rsid w:val="00733958"/>
    <w:rsid w:val="007349C4"/>
    <w:rsid w:val="007411DC"/>
    <w:rsid w:val="00741F4B"/>
    <w:rsid w:val="007437C7"/>
    <w:rsid w:val="00752ED3"/>
    <w:rsid w:val="0075595A"/>
    <w:rsid w:val="00757EA8"/>
    <w:rsid w:val="007A0454"/>
    <w:rsid w:val="007B53A8"/>
    <w:rsid w:val="007C6AF2"/>
    <w:rsid w:val="007E232C"/>
    <w:rsid w:val="007F169C"/>
    <w:rsid w:val="007F268C"/>
    <w:rsid w:val="00800470"/>
    <w:rsid w:val="0080455B"/>
    <w:rsid w:val="008049C8"/>
    <w:rsid w:val="00811D5E"/>
    <w:rsid w:val="008168C6"/>
    <w:rsid w:val="00834285"/>
    <w:rsid w:val="00837013"/>
    <w:rsid w:val="00837BBA"/>
    <w:rsid w:val="008547BB"/>
    <w:rsid w:val="00854B00"/>
    <w:rsid w:val="008873E7"/>
    <w:rsid w:val="00887F3F"/>
    <w:rsid w:val="008B137E"/>
    <w:rsid w:val="008B1D8C"/>
    <w:rsid w:val="008C1C1A"/>
    <w:rsid w:val="008D012B"/>
    <w:rsid w:val="008D70EC"/>
    <w:rsid w:val="008E1C9A"/>
    <w:rsid w:val="008E5744"/>
    <w:rsid w:val="008E76F5"/>
    <w:rsid w:val="008F3513"/>
    <w:rsid w:val="009250AB"/>
    <w:rsid w:val="00926569"/>
    <w:rsid w:val="00930755"/>
    <w:rsid w:val="00935F5F"/>
    <w:rsid w:val="00960E86"/>
    <w:rsid w:val="00982EC2"/>
    <w:rsid w:val="00984F73"/>
    <w:rsid w:val="00986DAF"/>
    <w:rsid w:val="009917CC"/>
    <w:rsid w:val="009973B5"/>
    <w:rsid w:val="009A14D6"/>
    <w:rsid w:val="009A4552"/>
    <w:rsid w:val="009B0BAD"/>
    <w:rsid w:val="009B35C2"/>
    <w:rsid w:val="009D0329"/>
    <w:rsid w:val="009D141C"/>
    <w:rsid w:val="009D5166"/>
    <w:rsid w:val="009E0AC8"/>
    <w:rsid w:val="009F5270"/>
    <w:rsid w:val="00A065D0"/>
    <w:rsid w:val="00A35648"/>
    <w:rsid w:val="00A47904"/>
    <w:rsid w:val="00A54149"/>
    <w:rsid w:val="00A54635"/>
    <w:rsid w:val="00A631F0"/>
    <w:rsid w:val="00A659AE"/>
    <w:rsid w:val="00A659D8"/>
    <w:rsid w:val="00A73692"/>
    <w:rsid w:val="00A81030"/>
    <w:rsid w:val="00A82134"/>
    <w:rsid w:val="00A97EED"/>
    <w:rsid w:val="00AA46DB"/>
    <w:rsid w:val="00AC087E"/>
    <w:rsid w:val="00AE236C"/>
    <w:rsid w:val="00AE58AC"/>
    <w:rsid w:val="00AE6655"/>
    <w:rsid w:val="00AE7157"/>
    <w:rsid w:val="00AF31EE"/>
    <w:rsid w:val="00B03DAA"/>
    <w:rsid w:val="00B138B3"/>
    <w:rsid w:val="00B27066"/>
    <w:rsid w:val="00B51D0C"/>
    <w:rsid w:val="00B6015F"/>
    <w:rsid w:val="00B63D1B"/>
    <w:rsid w:val="00B63F3E"/>
    <w:rsid w:val="00B72956"/>
    <w:rsid w:val="00B8134B"/>
    <w:rsid w:val="00B82A92"/>
    <w:rsid w:val="00B839CD"/>
    <w:rsid w:val="00B862F7"/>
    <w:rsid w:val="00B866B3"/>
    <w:rsid w:val="00B91D7A"/>
    <w:rsid w:val="00BB21A9"/>
    <w:rsid w:val="00BB7C1D"/>
    <w:rsid w:val="00BC0BD9"/>
    <w:rsid w:val="00BC1383"/>
    <w:rsid w:val="00BD1F5B"/>
    <w:rsid w:val="00BE6144"/>
    <w:rsid w:val="00BF2885"/>
    <w:rsid w:val="00BF5A45"/>
    <w:rsid w:val="00C045E5"/>
    <w:rsid w:val="00C16989"/>
    <w:rsid w:val="00C37D92"/>
    <w:rsid w:val="00C40FA8"/>
    <w:rsid w:val="00C41DEF"/>
    <w:rsid w:val="00C43F61"/>
    <w:rsid w:val="00C52D1A"/>
    <w:rsid w:val="00C72335"/>
    <w:rsid w:val="00C81061"/>
    <w:rsid w:val="00C94CB1"/>
    <w:rsid w:val="00CC0615"/>
    <w:rsid w:val="00CD1CE4"/>
    <w:rsid w:val="00CD4877"/>
    <w:rsid w:val="00CE37CF"/>
    <w:rsid w:val="00CF6E3A"/>
    <w:rsid w:val="00D032E3"/>
    <w:rsid w:val="00D05FEE"/>
    <w:rsid w:val="00D117B5"/>
    <w:rsid w:val="00D2555A"/>
    <w:rsid w:val="00D371E5"/>
    <w:rsid w:val="00D41D87"/>
    <w:rsid w:val="00D42098"/>
    <w:rsid w:val="00D43825"/>
    <w:rsid w:val="00D47080"/>
    <w:rsid w:val="00D47E6C"/>
    <w:rsid w:val="00D66CE7"/>
    <w:rsid w:val="00D67815"/>
    <w:rsid w:val="00D722C9"/>
    <w:rsid w:val="00DA5FF7"/>
    <w:rsid w:val="00DD14C0"/>
    <w:rsid w:val="00DD3DC4"/>
    <w:rsid w:val="00DE349A"/>
    <w:rsid w:val="00DF7324"/>
    <w:rsid w:val="00E01A23"/>
    <w:rsid w:val="00E02B6A"/>
    <w:rsid w:val="00E04EBD"/>
    <w:rsid w:val="00E062EF"/>
    <w:rsid w:val="00E07ED2"/>
    <w:rsid w:val="00E11F32"/>
    <w:rsid w:val="00E22E5A"/>
    <w:rsid w:val="00E24530"/>
    <w:rsid w:val="00E43A2F"/>
    <w:rsid w:val="00E44E04"/>
    <w:rsid w:val="00E46295"/>
    <w:rsid w:val="00E5603C"/>
    <w:rsid w:val="00E62C4B"/>
    <w:rsid w:val="00E6513C"/>
    <w:rsid w:val="00E713F7"/>
    <w:rsid w:val="00E7567E"/>
    <w:rsid w:val="00E90B72"/>
    <w:rsid w:val="00E91110"/>
    <w:rsid w:val="00EA0C6C"/>
    <w:rsid w:val="00EB0A81"/>
    <w:rsid w:val="00EB1D76"/>
    <w:rsid w:val="00EB212B"/>
    <w:rsid w:val="00EB2379"/>
    <w:rsid w:val="00EB4961"/>
    <w:rsid w:val="00EB6E18"/>
    <w:rsid w:val="00EC0582"/>
    <w:rsid w:val="00EC368F"/>
    <w:rsid w:val="00EC64C9"/>
    <w:rsid w:val="00ED1A28"/>
    <w:rsid w:val="00ED57B6"/>
    <w:rsid w:val="00ED5D0D"/>
    <w:rsid w:val="00ED5FEE"/>
    <w:rsid w:val="00EE7C16"/>
    <w:rsid w:val="00EF0790"/>
    <w:rsid w:val="00EF28F0"/>
    <w:rsid w:val="00EF614D"/>
    <w:rsid w:val="00F01BCE"/>
    <w:rsid w:val="00F04B7B"/>
    <w:rsid w:val="00F052D0"/>
    <w:rsid w:val="00F066D7"/>
    <w:rsid w:val="00F118C5"/>
    <w:rsid w:val="00F265A7"/>
    <w:rsid w:val="00F32804"/>
    <w:rsid w:val="00F32EA3"/>
    <w:rsid w:val="00F42A4D"/>
    <w:rsid w:val="00F50851"/>
    <w:rsid w:val="00F51BF1"/>
    <w:rsid w:val="00F67056"/>
    <w:rsid w:val="00F7431D"/>
    <w:rsid w:val="00F771CE"/>
    <w:rsid w:val="00F80D7E"/>
    <w:rsid w:val="00F814A3"/>
    <w:rsid w:val="00F857BA"/>
    <w:rsid w:val="00FA3215"/>
    <w:rsid w:val="00FA3D0B"/>
    <w:rsid w:val="00FC0FE4"/>
    <w:rsid w:val="00FC1EBC"/>
    <w:rsid w:val="00FC742C"/>
    <w:rsid w:val="00FD4651"/>
    <w:rsid w:val="00FE3AE7"/>
    <w:rsid w:val="00FE4FDF"/>
    <w:rsid w:val="00FF0C05"/>
    <w:rsid w:val="00FF1437"/>
    <w:rsid w:val="00FF2D12"/>
    <w:rsid w:val="00FF31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6ABB2D"/>
  <w15:chartTrackingRefBased/>
  <w15:docId w15:val="{43C74C35-C99C-40F4-BB63-E4E47028A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8C6"/>
  </w:style>
  <w:style w:type="paragraph" w:styleId="Titre1">
    <w:name w:val="heading 1"/>
    <w:basedOn w:val="Normal"/>
    <w:next w:val="Normal"/>
    <w:qFormat/>
    <w:pPr>
      <w:keepNext/>
      <w:outlineLvl w:val="0"/>
    </w:pPr>
    <w:rPr>
      <w:rFonts w:ascii="Arial" w:hAnsi="Arial"/>
      <w:b/>
      <w:caps/>
      <w:sz w:val="24"/>
      <w:u w:val="single"/>
    </w:rPr>
  </w:style>
  <w:style w:type="paragraph" w:styleId="Titre2">
    <w:name w:val="heading 2"/>
    <w:basedOn w:val="Normal"/>
    <w:next w:val="Normal"/>
    <w:qFormat/>
    <w:pPr>
      <w:keepNext/>
      <w:spacing w:before="120"/>
      <w:outlineLvl w:val="1"/>
    </w:pPr>
    <w:rPr>
      <w:rFonts w:ascii="Arial" w:hAnsi="Arial"/>
      <w:b/>
      <w:caps/>
      <w:sz w:val="28"/>
    </w:rPr>
  </w:style>
  <w:style w:type="paragraph" w:styleId="Titre3">
    <w:name w:val="heading 3"/>
    <w:basedOn w:val="Normal"/>
    <w:next w:val="Normal"/>
    <w:qFormat/>
    <w:pPr>
      <w:keepNext/>
      <w:spacing w:after="120"/>
      <w:jc w:val="center"/>
      <w:outlineLvl w:val="2"/>
    </w:pPr>
    <w:rPr>
      <w:rFonts w:ascii="Arial" w:hAnsi="Arial"/>
      <w:b/>
      <w:smallCaps/>
      <w:sz w:val="24"/>
    </w:rPr>
  </w:style>
  <w:style w:type="paragraph" w:styleId="Titre4">
    <w:name w:val="heading 4"/>
    <w:basedOn w:val="Normal"/>
    <w:next w:val="Normal"/>
    <w:qFormat/>
    <w:pPr>
      <w:keepNext/>
      <w:jc w:val="both"/>
      <w:outlineLvl w:val="3"/>
    </w:pPr>
    <w:rPr>
      <w:rFonts w:ascii="Garamond" w:hAnsi="Garamond"/>
      <w:b/>
      <w:sz w:val="24"/>
    </w:rPr>
  </w:style>
  <w:style w:type="paragraph" w:styleId="Titre5">
    <w:name w:val="heading 5"/>
    <w:basedOn w:val="Normal"/>
    <w:next w:val="Normal"/>
    <w:qFormat/>
    <w:pPr>
      <w:keepNext/>
      <w:spacing w:before="120"/>
      <w:jc w:val="center"/>
      <w:outlineLvl w:val="4"/>
    </w:pPr>
    <w:rPr>
      <w:rFonts w:ascii="Tahoma" w:hAnsi="Tahoma"/>
      <w:b/>
      <w:smallCaps/>
      <w:sz w:val="40"/>
    </w:rPr>
  </w:style>
  <w:style w:type="paragraph" w:styleId="Titre6">
    <w:name w:val="heading 6"/>
    <w:basedOn w:val="Normal"/>
    <w:next w:val="Normal"/>
    <w:qFormat/>
    <w:pPr>
      <w:keepNext/>
      <w:spacing w:before="120" w:after="120"/>
      <w:jc w:val="both"/>
      <w:outlineLvl w:val="5"/>
    </w:pPr>
    <w:rPr>
      <w:rFonts w:ascii="Garamond" w:hAnsi="Garamond"/>
      <w:sz w:val="24"/>
    </w:rPr>
  </w:style>
  <w:style w:type="paragraph" w:styleId="Titre7">
    <w:name w:val="heading 7"/>
    <w:basedOn w:val="Normal"/>
    <w:next w:val="Normal"/>
    <w:qFormat/>
    <w:pPr>
      <w:keepNext/>
      <w:numPr>
        <w:numId w:val="1"/>
      </w:numPr>
      <w:spacing w:after="120"/>
      <w:ind w:left="284" w:hanging="284"/>
      <w:jc w:val="both"/>
      <w:outlineLvl w:val="6"/>
    </w:pPr>
    <w:rPr>
      <w:rFonts w:ascii="Garamond" w:hAnsi="Garamond"/>
      <w:b/>
      <w:sz w:val="28"/>
      <w:u w:val="single"/>
    </w:rPr>
  </w:style>
  <w:style w:type="paragraph" w:styleId="Titre8">
    <w:name w:val="heading 8"/>
    <w:basedOn w:val="Normal"/>
    <w:next w:val="Normal"/>
    <w:qFormat/>
    <w:pPr>
      <w:keepNext/>
      <w:numPr>
        <w:numId w:val="2"/>
      </w:numPr>
      <w:jc w:val="both"/>
      <w:outlineLvl w:val="7"/>
    </w:pPr>
    <w:rPr>
      <w:rFonts w:ascii="Garamond" w:hAnsi="Garamond"/>
      <w:b/>
      <w:sz w:val="28"/>
      <w:u w:val="single"/>
    </w:rPr>
  </w:style>
  <w:style w:type="paragraph" w:styleId="Titre9">
    <w:name w:val="heading 9"/>
    <w:basedOn w:val="Normal"/>
    <w:next w:val="Normal"/>
    <w:qFormat/>
    <w:pPr>
      <w:keepNext/>
      <w:numPr>
        <w:numId w:val="3"/>
      </w:numPr>
      <w:jc w:val="both"/>
      <w:outlineLvl w:val="8"/>
    </w:pPr>
    <w:rPr>
      <w:rFonts w:ascii="Garamond" w:hAnsi="Garamond"/>
      <w:b/>
      <w:sz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semiHidden/>
    <w:pPr>
      <w:spacing w:before="240"/>
      <w:ind w:left="356"/>
    </w:pPr>
    <w:rPr>
      <w:rFonts w:ascii="Garamond" w:hAnsi="Garamond"/>
      <w:b/>
      <w:smallCaps/>
      <w:sz w:val="28"/>
    </w:rPr>
  </w:style>
  <w:style w:type="paragraph" w:styleId="TM1">
    <w:name w:val="toc 1"/>
    <w:basedOn w:val="Normal"/>
    <w:next w:val="Normal"/>
    <w:autoRedefine/>
    <w:uiPriority w:val="39"/>
    <w:pPr>
      <w:spacing w:before="360"/>
    </w:pPr>
    <w:rPr>
      <w:rFonts w:ascii="Arial" w:hAnsi="Arial"/>
      <w:b/>
      <w:caps/>
      <w:sz w:val="24"/>
    </w:rPr>
  </w:style>
  <w:style w:type="paragraph" w:styleId="Retraitcorpsdetexte2">
    <w:name w:val="Body Text Indent 2"/>
    <w:basedOn w:val="Normal"/>
    <w:link w:val="Retraitcorpsdetexte2Car"/>
    <w:semiHidden/>
    <w:pPr>
      <w:ind w:firstLine="1134"/>
      <w:jc w:val="both"/>
    </w:pPr>
    <w:rPr>
      <w:rFonts w:ascii="Garamond" w:hAnsi="Garamond"/>
      <w:sz w:val="24"/>
    </w:rPr>
  </w:style>
  <w:style w:type="paragraph" w:styleId="Corpsdetexte">
    <w:name w:val="Body Text"/>
    <w:basedOn w:val="Normal"/>
    <w:link w:val="CorpsdetexteCar"/>
    <w:semiHidden/>
    <w:pPr>
      <w:jc w:val="both"/>
    </w:pPr>
    <w:rPr>
      <w:rFonts w:ascii="Arial" w:hAnsi="Arial"/>
      <w:sz w:val="24"/>
    </w:rPr>
  </w:style>
  <w:style w:type="paragraph" w:styleId="Retraitcorpsdetexte">
    <w:name w:val="Body Text Indent"/>
    <w:basedOn w:val="Normal"/>
    <w:link w:val="RetraitcorpsdetexteCar"/>
    <w:semiHidden/>
    <w:pPr>
      <w:ind w:firstLine="1134"/>
      <w:jc w:val="both"/>
    </w:pPr>
    <w:rPr>
      <w:rFonts w:ascii="Garamond" w:hAnsi="Garamond"/>
      <w:b/>
      <w:sz w:val="24"/>
    </w:rPr>
  </w:style>
  <w:style w:type="paragraph" w:customStyle="1" w:styleId="Normal1">
    <w:name w:val="Normal1"/>
    <w:basedOn w:val="Normal"/>
    <w:autoRedefine/>
    <w:rsid w:val="00387384"/>
    <w:pPr>
      <w:spacing w:before="120"/>
    </w:pPr>
    <w:rPr>
      <w:rFonts w:ascii="Optima" w:hAnsi="Optima"/>
      <w:sz w:val="18"/>
    </w:rPr>
  </w:style>
  <w:style w:type="paragraph" w:styleId="Normalcentr">
    <w:name w:val="Block Text"/>
    <w:basedOn w:val="Normal"/>
    <w:semiHidden/>
    <w:pPr>
      <w:spacing w:before="120"/>
      <w:ind w:left="567" w:right="284"/>
      <w:jc w:val="both"/>
    </w:pPr>
    <w:rPr>
      <w:rFonts w:ascii="Garamond" w:hAnsi="Garamond"/>
      <w:sz w:val="24"/>
    </w:rPr>
  </w:style>
  <w:style w:type="character" w:styleId="Numrodepage">
    <w:name w:val="page number"/>
    <w:basedOn w:val="Policepardfaut"/>
    <w:semiHidden/>
  </w:style>
  <w:style w:type="paragraph" w:styleId="En-tte">
    <w:name w:val="header"/>
    <w:aliases w:val="En-tête1,E.e,En-tête tbo,En-tête11,E.e1,normal3,En-tête SQ,head,En-tête Portrait,Header_En tete"/>
    <w:basedOn w:val="Normal"/>
    <w:link w:val="En-tteCar"/>
    <w:uiPriority w:val="99"/>
    <w:pPr>
      <w:tabs>
        <w:tab w:val="center" w:pos="4536"/>
        <w:tab w:val="right" w:pos="9072"/>
      </w:tabs>
    </w:pPr>
  </w:style>
  <w:style w:type="paragraph" w:styleId="Corpsdetexte2">
    <w:name w:val="Body Text 2"/>
    <w:basedOn w:val="Normal"/>
    <w:semiHidden/>
    <w:pPr>
      <w:keepLines/>
      <w:spacing w:line="240" w:lineRule="atLeast"/>
    </w:pPr>
    <w:rPr>
      <w:rFonts w:ascii="Arial" w:hAnsi="Arial"/>
      <w:snapToGrid w:val="0"/>
      <w:color w:val="000000"/>
      <w:sz w:val="24"/>
    </w:rPr>
  </w:style>
  <w:style w:type="paragraph" w:styleId="Pieddepage">
    <w:name w:val="footer"/>
    <w:basedOn w:val="Normal"/>
    <w:link w:val="PieddepageCar"/>
    <w:uiPriority w:val="99"/>
    <w:pPr>
      <w:tabs>
        <w:tab w:val="center" w:pos="4536"/>
        <w:tab w:val="right" w:pos="9072"/>
      </w:tabs>
    </w:pPr>
  </w:style>
  <w:style w:type="paragraph" w:styleId="Corpsdetexte3">
    <w:name w:val="Body Text 3"/>
    <w:basedOn w:val="Normal"/>
    <w:semiHidden/>
    <w:rPr>
      <w:rFonts w:ascii="Arial" w:hAnsi="Arial"/>
      <w:sz w:val="16"/>
    </w:rPr>
  </w:style>
  <w:style w:type="paragraph" w:styleId="Textedebulles">
    <w:name w:val="Balloon Text"/>
    <w:basedOn w:val="Normal"/>
    <w:link w:val="TextedebullesCar"/>
    <w:uiPriority w:val="99"/>
    <w:semiHidden/>
    <w:unhideWhenUsed/>
    <w:rsid w:val="00ED5D0D"/>
    <w:rPr>
      <w:rFonts w:ascii="Tahoma" w:hAnsi="Tahoma" w:cs="Tahoma"/>
      <w:sz w:val="16"/>
      <w:szCs w:val="16"/>
    </w:rPr>
  </w:style>
  <w:style w:type="character" w:customStyle="1" w:styleId="TextedebullesCar">
    <w:name w:val="Texte de bulles Car"/>
    <w:link w:val="Textedebulles"/>
    <w:uiPriority w:val="99"/>
    <w:semiHidden/>
    <w:rsid w:val="00ED5D0D"/>
    <w:rPr>
      <w:rFonts w:ascii="Tahoma" w:hAnsi="Tahoma" w:cs="Tahoma"/>
      <w:sz w:val="16"/>
      <w:szCs w:val="16"/>
    </w:rPr>
  </w:style>
  <w:style w:type="table" w:styleId="Grilledutableau">
    <w:name w:val="Table Grid"/>
    <w:basedOn w:val="TableauNormal"/>
    <w:uiPriority w:val="59"/>
    <w:rsid w:val="002162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aliases w:val="En-tête1 Car,E.e Car,En-tête tbo Car,En-tête11 Car,E.e1 Car,normal3 Car,En-tête SQ Car,head Car,En-tête Portrait Car,Header_En tete Car"/>
    <w:link w:val="En-tte"/>
    <w:uiPriority w:val="99"/>
    <w:rsid w:val="008168C6"/>
  </w:style>
  <w:style w:type="character" w:customStyle="1" w:styleId="PieddepageCar">
    <w:name w:val="Pied de page Car"/>
    <w:link w:val="Pieddepage"/>
    <w:uiPriority w:val="99"/>
    <w:rsid w:val="007B53A8"/>
  </w:style>
  <w:style w:type="character" w:styleId="Marquedecommentaire">
    <w:name w:val="annotation reference"/>
    <w:uiPriority w:val="99"/>
    <w:semiHidden/>
    <w:unhideWhenUsed/>
    <w:rsid w:val="00F7431D"/>
    <w:rPr>
      <w:sz w:val="16"/>
      <w:szCs w:val="16"/>
    </w:rPr>
  </w:style>
  <w:style w:type="paragraph" w:styleId="Commentaire">
    <w:name w:val="annotation text"/>
    <w:basedOn w:val="Normal"/>
    <w:link w:val="CommentaireCar"/>
    <w:uiPriority w:val="99"/>
    <w:semiHidden/>
    <w:unhideWhenUsed/>
    <w:rsid w:val="00F7431D"/>
  </w:style>
  <w:style w:type="character" w:customStyle="1" w:styleId="CommentaireCar">
    <w:name w:val="Commentaire Car"/>
    <w:basedOn w:val="Policepardfaut"/>
    <w:link w:val="Commentaire"/>
    <w:uiPriority w:val="99"/>
    <w:semiHidden/>
    <w:rsid w:val="00F7431D"/>
  </w:style>
  <w:style w:type="paragraph" w:styleId="Objetducommentaire">
    <w:name w:val="annotation subject"/>
    <w:basedOn w:val="Commentaire"/>
    <w:next w:val="Commentaire"/>
    <w:link w:val="ObjetducommentaireCar"/>
    <w:uiPriority w:val="99"/>
    <w:semiHidden/>
    <w:unhideWhenUsed/>
    <w:rsid w:val="00F7431D"/>
    <w:rPr>
      <w:b/>
      <w:bCs/>
    </w:rPr>
  </w:style>
  <w:style w:type="character" w:customStyle="1" w:styleId="ObjetducommentaireCar">
    <w:name w:val="Objet du commentaire Car"/>
    <w:link w:val="Objetducommentaire"/>
    <w:uiPriority w:val="99"/>
    <w:semiHidden/>
    <w:rsid w:val="00F7431D"/>
    <w:rPr>
      <w:b/>
      <w:bCs/>
    </w:rPr>
  </w:style>
  <w:style w:type="paragraph" w:styleId="En-ttedetabledesmatires">
    <w:name w:val="TOC Heading"/>
    <w:basedOn w:val="Titre1"/>
    <w:next w:val="Normal"/>
    <w:uiPriority w:val="39"/>
    <w:unhideWhenUsed/>
    <w:qFormat/>
    <w:rsid w:val="005255A5"/>
    <w:pPr>
      <w:keepLines/>
      <w:spacing w:before="240" w:line="259" w:lineRule="auto"/>
      <w:outlineLvl w:val="9"/>
    </w:pPr>
    <w:rPr>
      <w:rFonts w:ascii="Calibri Light" w:hAnsi="Calibri Light"/>
      <w:b w:val="0"/>
      <w:caps w:val="0"/>
      <w:color w:val="2F5496"/>
      <w:sz w:val="32"/>
      <w:szCs w:val="32"/>
      <w:u w:val="none"/>
    </w:rPr>
  </w:style>
  <w:style w:type="paragraph" w:styleId="TM3">
    <w:name w:val="toc 3"/>
    <w:basedOn w:val="Normal"/>
    <w:next w:val="Normal"/>
    <w:autoRedefine/>
    <w:uiPriority w:val="39"/>
    <w:unhideWhenUsed/>
    <w:rsid w:val="005255A5"/>
    <w:pPr>
      <w:ind w:left="400"/>
    </w:pPr>
  </w:style>
  <w:style w:type="character" w:styleId="Lienhypertexte">
    <w:name w:val="Hyperlink"/>
    <w:uiPriority w:val="99"/>
    <w:unhideWhenUsed/>
    <w:rsid w:val="005255A5"/>
    <w:rPr>
      <w:color w:val="0563C1"/>
      <w:u w:val="single"/>
    </w:rPr>
  </w:style>
  <w:style w:type="character" w:customStyle="1" w:styleId="CorpsdetexteCar">
    <w:name w:val="Corps de texte Car"/>
    <w:link w:val="Corpsdetexte"/>
    <w:semiHidden/>
    <w:rsid w:val="009D5166"/>
    <w:rPr>
      <w:rFonts w:ascii="Arial" w:hAnsi="Arial"/>
      <w:sz w:val="24"/>
    </w:rPr>
  </w:style>
  <w:style w:type="character" w:customStyle="1" w:styleId="Retraitcorpsdetexte2Car">
    <w:name w:val="Retrait corps de texte 2 Car"/>
    <w:basedOn w:val="Policepardfaut"/>
    <w:link w:val="Retraitcorpsdetexte2"/>
    <w:semiHidden/>
    <w:rsid w:val="003D29D4"/>
    <w:rPr>
      <w:rFonts w:ascii="Garamond" w:hAnsi="Garamond"/>
      <w:sz w:val="24"/>
    </w:rPr>
  </w:style>
  <w:style w:type="character" w:customStyle="1" w:styleId="RetraitcorpsdetexteCar">
    <w:name w:val="Retrait corps de texte Car"/>
    <w:basedOn w:val="Policepardfaut"/>
    <w:link w:val="Retraitcorpsdetexte"/>
    <w:semiHidden/>
    <w:rsid w:val="003D29D4"/>
    <w:rPr>
      <w:rFonts w:ascii="Garamond" w:hAnsi="Garamond"/>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607413">
      <w:bodyDiv w:val="1"/>
      <w:marLeft w:val="0"/>
      <w:marRight w:val="0"/>
      <w:marTop w:val="0"/>
      <w:marBottom w:val="0"/>
      <w:divBdr>
        <w:top w:val="none" w:sz="0" w:space="0" w:color="auto"/>
        <w:left w:val="none" w:sz="0" w:space="0" w:color="auto"/>
        <w:bottom w:val="none" w:sz="0" w:space="0" w:color="auto"/>
        <w:right w:val="none" w:sz="0" w:space="0" w:color="auto"/>
      </w:divBdr>
    </w:div>
    <w:div w:id="651838398">
      <w:bodyDiv w:val="1"/>
      <w:marLeft w:val="0"/>
      <w:marRight w:val="0"/>
      <w:marTop w:val="0"/>
      <w:marBottom w:val="0"/>
      <w:divBdr>
        <w:top w:val="none" w:sz="0" w:space="0" w:color="auto"/>
        <w:left w:val="none" w:sz="0" w:space="0" w:color="auto"/>
        <w:bottom w:val="none" w:sz="0" w:space="0" w:color="auto"/>
        <w:right w:val="none" w:sz="0" w:space="0" w:color="auto"/>
      </w:divBdr>
    </w:div>
    <w:div w:id="962538623">
      <w:bodyDiv w:val="1"/>
      <w:marLeft w:val="0"/>
      <w:marRight w:val="0"/>
      <w:marTop w:val="0"/>
      <w:marBottom w:val="0"/>
      <w:divBdr>
        <w:top w:val="none" w:sz="0" w:space="0" w:color="auto"/>
        <w:left w:val="none" w:sz="0" w:space="0" w:color="auto"/>
        <w:bottom w:val="none" w:sz="0" w:space="0" w:color="auto"/>
        <w:right w:val="none" w:sz="0" w:space="0" w:color="auto"/>
      </w:divBdr>
    </w:div>
    <w:div w:id="1218928886">
      <w:bodyDiv w:val="1"/>
      <w:marLeft w:val="0"/>
      <w:marRight w:val="0"/>
      <w:marTop w:val="0"/>
      <w:marBottom w:val="0"/>
      <w:divBdr>
        <w:top w:val="none" w:sz="0" w:space="0" w:color="auto"/>
        <w:left w:val="none" w:sz="0" w:space="0" w:color="auto"/>
        <w:bottom w:val="none" w:sz="0" w:space="0" w:color="auto"/>
        <w:right w:val="none" w:sz="0" w:space="0" w:color="auto"/>
      </w:divBdr>
    </w:div>
    <w:div w:id="1369528646">
      <w:bodyDiv w:val="1"/>
      <w:marLeft w:val="0"/>
      <w:marRight w:val="0"/>
      <w:marTop w:val="0"/>
      <w:marBottom w:val="0"/>
      <w:divBdr>
        <w:top w:val="none" w:sz="0" w:space="0" w:color="auto"/>
        <w:left w:val="none" w:sz="0" w:space="0" w:color="auto"/>
        <w:bottom w:val="none" w:sz="0" w:space="0" w:color="auto"/>
        <w:right w:val="none" w:sz="0" w:space="0" w:color="auto"/>
      </w:divBdr>
      <w:divsChild>
        <w:div w:id="911618801">
          <w:marLeft w:val="0"/>
          <w:marRight w:val="0"/>
          <w:marTop w:val="0"/>
          <w:marBottom w:val="0"/>
          <w:divBdr>
            <w:top w:val="none" w:sz="0" w:space="0" w:color="auto"/>
            <w:left w:val="none" w:sz="0" w:space="0" w:color="auto"/>
            <w:bottom w:val="none" w:sz="0" w:space="0" w:color="auto"/>
            <w:right w:val="none" w:sz="0" w:space="0" w:color="auto"/>
          </w:divBdr>
        </w:div>
        <w:div w:id="2040660810">
          <w:marLeft w:val="360"/>
          <w:marRight w:val="0"/>
          <w:marTop w:val="0"/>
          <w:marBottom w:val="0"/>
          <w:divBdr>
            <w:top w:val="none" w:sz="0" w:space="0" w:color="auto"/>
            <w:left w:val="none" w:sz="0" w:space="0" w:color="auto"/>
            <w:bottom w:val="none" w:sz="0" w:space="0" w:color="auto"/>
            <w:right w:val="none" w:sz="0" w:space="0" w:color="auto"/>
          </w:divBdr>
        </w:div>
      </w:divsChild>
    </w:div>
    <w:div w:id="1383751512">
      <w:bodyDiv w:val="1"/>
      <w:marLeft w:val="0"/>
      <w:marRight w:val="0"/>
      <w:marTop w:val="0"/>
      <w:marBottom w:val="0"/>
      <w:divBdr>
        <w:top w:val="none" w:sz="0" w:space="0" w:color="auto"/>
        <w:left w:val="none" w:sz="0" w:space="0" w:color="auto"/>
        <w:bottom w:val="none" w:sz="0" w:space="0" w:color="auto"/>
        <w:right w:val="none" w:sz="0" w:space="0" w:color="auto"/>
      </w:divBdr>
    </w:div>
    <w:div w:id="1488790245">
      <w:bodyDiv w:val="1"/>
      <w:marLeft w:val="0"/>
      <w:marRight w:val="0"/>
      <w:marTop w:val="0"/>
      <w:marBottom w:val="0"/>
      <w:divBdr>
        <w:top w:val="none" w:sz="0" w:space="0" w:color="auto"/>
        <w:left w:val="none" w:sz="0" w:space="0" w:color="auto"/>
        <w:bottom w:val="none" w:sz="0" w:space="0" w:color="auto"/>
        <w:right w:val="none" w:sz="0" w:space="0" w:color="auto"/>
      </w:divBdr>
      <w:divsChild>
        <w:div w:id="58555338">
          <w:marLeft w:val="360"/>
          <w:marRight w:val="0"/>
          <w:marTop w:val="0"/>
          <w:marBottom w:val="0"/>
          <w:divBdr>
            <w:top w:val="none" w:sz="0" w:space="0" w:color="auto"/>
            <w:left w:val="none" w:sz="0" w:space="0" w:color="auto"/>
            <w:bottom w:val="none" w:sz="0" w:space="0" w:color="auto"/>
            <w:right w:val="none" w:sz="0" w:space="0" w:color="auto"/>
          </w:divBdr>
        </w:div>
        <w:div w:id="598293887">
          <w:marLeft w:val="0"/>
          <w:marRight w:val="0"/>
          <w:marTop w:val="0"/>
          <w:marBottom w:val="0"/>
          <w:divBdr>
            <w:top w:val="none" w:sz="0" w:space="0" w:color="auto"/>
            <w:left w:val="none" w:sz="0" w:space="0" w:color="auto"/>
            <w:bottom w:val="none" w:sz="0" w:space="0" w:color="auto"/>
            <w:right w:val="none" w:sz="0" w:space="0" w:color="auto"/>
          </w:divBdr>
        </w:div>
      </w:divsChild>
    </w:div>
    <w:div w:id="1790509469">
      <w:bodyDiv w:val="1"/>
      <w:marLeft w:val="0"/>
      <w:marRight w:val="0"/>
      <w:marTop w:val="0"/>
      <w:marBottom w:val="0"/>
      <w:divBdr>
        <w:top w:val="none" w:sz="0" w:space="0" w:color="auto"/>
        <w:left w:val="none" w:sz="0" w:space="0" w:color="auto"/>
        <w:bottom w:val="none" w:sz="0" w:space="0" w:color="auto"/>
        <w:right w:val="none" w:sz="0" w:space="0" w:color="auto"/>
      </w:divBdr>
    </w:div>
    <w:div w:id="1918052552">
      <w:bodyDiv w:val="1"/>
      <w:marLeft w:val="0"/>
      <w:marRight w:val="0"/>
      <w:marTop w:val="0"/>
      <w:marBottom w:val="0"/>
      <w:divBdr>
        <w:top w:val="none" w:sz="0" w:space="0" w:color="auto"/>
        <w:left w:val="none" w:sz="0" w:space="0" w:color="auto"/>
        <w:bottom w:val="none" w:sz="0" w:space="0" w:color="auto"/>
        <w:right w:val="none" w:sz="0" w:space="0" w:color="auto"/>
      </w:divBdr>
    </w:div>
    <w:div w:id="1967857271">
      <w:bodyDiv w:val="1"/>
      <w:marLeft w:val="0"/>
      <w:marRight w:val="0"/>
      <w:marTop w:val="0"/>
      <w:marBottom w:val="0"/>
      <w:divBdr>
        <w:top w:val="none" w:sz="0" w:space="0" w:color="auto"/>
        <w:left w:val="none" w:sz="0" w:space="0" w:color="auto"/>
        <w:bottom w:val="none" w:sz="0" w:space="0" w:color="auto"/>
        <w:right w:val="none" w:sz="0" w:space="0" w:color="auto"/>
      </w:divBdr>
    </w:div>
    <w:div w:id="210430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D8BD488B875844A0D9E05DC689C4C1" ma:contentTypeVersion="12" ma:contentTypeDescription="Crée un document." ma:contentTypeScope="" ma:versionID="96a2986838ffdcd30991417caa91bfb3">
  <xsd:schema xmlns:xsd="http://www.w3.org/2001/XMLSchema" xmlns:xs="http://www.w3.org/2001/XMLSchema" xmlns:p="http://schemas.microsoft.com/office/2006/metadata/properties" xmlns:ns3="41724460-b1c9-4c00-a45a-2415cf95b7c9" targetNamespace="http://schemas.microsoft.com/office/2006/metadata/properties" ma:root="true" ma:fieldsID="42589f3d4c2d97609e7e9cba9d895710" ns3:_="">
    <xsd:import namespace="41724460-b1c9-4c00-a45a-2415cf95b7c9"/>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724460-b1c9-4c00-a45a-2415cf95b7c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41724460-b1c9-4c00-a45a-2415cf95b7c9" xsi:nil="true"/>
  </documentManagement>
</p:properties>
</file>

<file path=customXml/itemProps1.xml><?xml version="1.0" encoding="utf-8"?>
<ds:datastoreItem xmlns:ds="http://schemas.openxmlformats.org/officeDocument/2006/customXml" ds:itemID="{865AB2FA-9390-472C-958A-4D96B9BC1D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724460-b1c9-4c00-a45a-2415cf95b7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5BB5B2-9192-48EA-99BC-C14D5E2337AD}">
  <ds:schemaRefs>
    <ds:schemaRef ds:uri="http://schemas.openxmlformats.org/officeDocument/2006/bibliography"/>
  </ds:schemaRefs>
</ds:datastoreItem>
</file>

<file path=customXml/itemProps3.xml><?xml version="1.0" encoding="utf-8"?>
<ds:datastoreItem xmlns:ds="http://schemas.openxmlformats.org/officeDocument/2006/customXml" ds:itemID="{7D7E4242-6752-4C2D-BB81-CD15FBD380FA}">
  <ds:schemaRefs>
    <ds:schemaRef ds:uri="http://schemas.microsoft.com/sharepoint/v3/contenttype/forms"/>
  </ds:schemaRefs>
</ds:datastoreItem>
</file>

<file path=customXml/itemProps4.xml><?xml version="1.0" encoding="utf-8"?>
<ds:datastoreItem xmlns:ds="http://schemas.openxmlformats.org/officeDocument/2006/customXml" ds:itemID="{9AC094C3-4CE7-45CB-88D6-28F3AA5FEBB3}">
  <ds:schemaRefs>
    <ds:schemaRef ds:uri="41724460-b1c9-4c00-a45a-2415cf95b7c9"/>
    <ds:schemaRef ds:uri="http://purl.org/dc/term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1640</Words>
  <Characters>9331</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DIRECTION ADMINISTRATIVE</vt:lpstr>
    </vt:vector>
  </TitlesOfParts>
  <Company>CNAF</Company>
  <LinksUpToDate>false</LinksUpToDate>
  <CharactersWithSpaces>10950</CharactersWithSpaces>
  <SharedDoc>false</SharedDoc>
  <HLinks>
    <vt:vector size="54" baseType="variant">
      <vt:variant>
        <vt:i4>1703988</vt:i4>
      </vt:variant>
      <vt:variant>
        <vt:i4>50</vt:i4>
      </vt:variant>
      <vt:variant>
        <vt:i4>0</vt:i4>
      </vt:variant>
      <vt:variant>
        <vt:i4>5</vt:i4>
      </vt:variant>
      <vt:variant>
        <vt:lpwstr/>
      </vt:variant>
      <vt:variant>
        <vt:lpwstr>_Toc31640018</vt:lpwstr>
      </vt:variant>
      <vt:variant>
        <vt:i4>1376308</vt:i4>
      </vt:variant>
      <vt:variant>
        <vt:i4>44</vt:i4>
      </vt:variant>
      <vt:variant>
        <vt:i4>0</vt:i4>
      </vt:variant>
      <vt:variant>
        <vt:i4>5</vt:i4>
      </vt:variant>
      <vt:variant>
        <vt:lpwstr/>
      </vt:variant>
      <vt:variant>
        <vt:lpwstr>_Toc31640017</vt:lpwstr>
      </vt:variant>
      <vt:variant>
        <vt:i4>1310772</vt:i4>
      </vt:variant>
      <vt:variant>
        <vt:i4>38</vt:i4>
      </vt:variant>
      <vt:variant>
        <vt:i4>0</vt:i4>
      </vt:variant>
      <vt:variant>
        <vt:i4>5</vt:i4>
      </vt:variant>
      <vt:variant>
        <vt:lpwstr/>
      </vt:variant>
      <vt:variant>
        <vt:lpwstr>_Toc31640016</vt:lpwstr>
      </vt:variant>
      <vt:variant>
        <vt:i4>1507380</vt:i4>
      </vt:variant>
      <vt:variant>
        <vt:i4>32</vt:i4>
      </vt:variant>
      <vt:variant>
        <vt:i4>0</vt:i4>
      </vt:variant>
      <vt:variant>
        <vt:i4>5</vt:i4>
      </vt:variant>
      <vt:variant>
        <vt:lpwstr/>
      </vt:variant>
      <vt:variant>
        <vt:lpwstr>_Toc31640015</vt:lpwstr>
      </vt:variant>
      <vt:variant>
        <vt:i4>1441844</vt:i4>
      </vt:variant>
      <vt:variant>
        <vt:i4>26</vt:i4>
      </vt:variant>
      <vt:variant>
        <vt:i4>0</vt:i4>
      </vt:variant>
      <vt:variant>
        <vt:i4>5</vt:i4>
      </vt:variant>
      <vt:variant>
        <vt:lpwstr/>
      </vt:variant>
      <vt:variant>
        <vt:lpwstr>_Toc31640014</vt:lpwstr>
      </vt:variant>
      <vt:variant>
        <vt:i4>1114164</vt:i4>
      </vt:variant>
      <vt:variant>
        <vt:i4>20</vt:i4>
      </vt:variant>
      <vt:variant>
        <vt:i4>0</vt:i4>
      </vt:variant>
      <vt:variant>
        <vt:i4>5</vt:i4>
      </vt:variant>
      <vt:variant>
        <vt:lpwstr/>
      </vt:variant>
      <vt:variant>
        <vt:lpwstr>_Toc31640013</vt:lpwstr>
      </vt:variant>
      <vt:variant>
        <vt:i4>1048628</vt:i4>
      </vt:variant>
      <vt:variant>
        <vt:i4>14</vt:i4>
      </vt:variant>
      <vt:variant>
        <vt:i4>0</vt:i4>
      </vt:variant>
      <vt:variant>
        <vt:i4>5</vt:i4>
      </vt:variant>
      <vt:variant>
        <vt:lpwstr/>
      </vt:variant>
      <vt:variant>
        <vt:lpwstr>_Toc31640012</vt:lpwstr>
      </vt:variant>
      <vt:variant>
        <vt:i4>1245236</vt:i4>
      </vt:variant>
      <vt:variant>
        <vt:i4>8</vt:i4>
      </vt:variant>
      <vt:variant>
        <vt:i4>0</vt:i4>
      </vt:variant>
      <vt:variant>
        <vt:i4>5</vt:i4>
      </vt:variant>
      <vt:variant>
        <vt:lpwstr/>
      </vt:variant>
      <vt:variant>
        <vt:lpwstr>_Toc31640011</vt:lpwstr>
      </vt:variant>
      <vt:variant>
        <vt:i4>1179700</vt:i4>
      </vt:variant>
      <vt:variant>
        <vt:i4>2</vt:i4>
      </vt:variant>
      <vt:variant>
        <vt:i4>0</vt:i4>
      </vt:variant>
      <vt:variant>
        <vt:i4>5</vt:i4>
      </vt:variant>
      <vt:variant>
        <vt:lpwstr/>
      </vt:variant>
      <vt:variant>
        <vt:lpwstr>_Toc31640010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ADMINISTRATIVE</dc:title>
  <dc:subject/>
  <dc:creator>Caf de Paris</dc:creator>
  <cp:keywords/>
  <dc:description/>
  <cp:lastModifiedBy>Amelie QUINTIN 751</cp:lastModifiedBy>
  <cp:revision>10</cp:revision>
  <cp:lastPrinted>2026-01-29T12:46:00Z</cp:lastPrinted>
  <dcterms:created xsi:type="dcterms:W3CDTF">2026-01-29T14:08:00Z</dcterms:created>
  <dcterms:modified xsi:type="dcterms:W3CDTF">2026-02-23T10:39:00Z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0x01010063D8BD488B875844A0D9E05DC689C4C1</vt:lpwstr>
  </property>
</Properties>
</file>